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4111"/>
        <w:gridCol w:w="1845"/>
      </w:tblGrid>
      <w:tr w:rsidR="00C00A47" w:rsidRPr="005643A4" w:rsidTr="00995825">
        <w:tc>
          <w:tcPr>
            <w:tcW w:w="4748" w:type="dxa"/>
          </w:tcPr>
          <w:p w:rsidR="00C00A47" w:rsidRPr="005643A4" w:rsidRDefault="00C00A47" w:rsidP="00995825">
            <w:pPr>
              <w:spacing w:after="120"/>
            </w:pPr>
            <w:bookmarkStart w:id="0" w:name="_GoBack"/>
            <w:r w:rsidRPr="005643A4">
              <w:rPr>
                <w:b/>
                <w:u w:val="single"/>
              </w:rPr>
              <w:t>NOM</w:t>
            </w:r>
            <w:r w:rsidRPr="005643A4">
              <w:t xml:space="preserve"> : ................................................ </w:t>
            </w:r>
          </w:p>
        </w:tc>
        <w:tc>
          <w:tcPr>
            <w:tcW w:w="4111" w:type="dxa"/>
          </w:tcPr>
          <w:p w:rsidR="00C00A47" w:rsidRPr="005643A4" w:rsidRDefault="00C00A47" w:rsidP="00995825">
            <w:pPr>
              <w:spacing w:after="120"/>
            </w:pPr>
            <w:r w:rsidRPr="005643A4">
              <w:rPr>
                <w:u w:val="single"/>
              </w:rPr>
              <w:t>Prénom</w:t>
            </w:r>
            <w:r w:rsidRPr="005643A4">
              <w:t xml:space="preserve"> : ................................................ </w:t>
            </w:r>
          </w:p>
        </w:tc>
        <w:tc>
          <w:tcPr>
            <w:tcW w:w="1845" w:type="dxa"/>
          </w:tcPr>
          <w:p w:rsidR="00C00A47" w:rsidRPr="005643A4" w:rsidRDefault="00C00A47" w:rsidP="006D5107">
            <w:pPr>
              <w:spacing w:after="120"/>
            </w:pPr>
            <w:r w:rsidRPr="005643A4">
              <w:rPr>
                <w:b/>
                <w:u w:val="single"/>
              </w:rPr>
              <w:t>Classe</w:t>
            </w:r>
            <w:r w:rsidRPr="005643A4">
              <w:t xml:space="preserve"> : </w:t>
            </w:r>
            <w:r w:rsidRPr="005643A4">
              <w:rPr>
                <w:b/>
              </w:rPr>
              <w:t xml:space="preserve">…….  </w:t>
            </w:r>
          </w:p>
        </w:tc>
      </w:tr>
    </w:tbl>
    <w:p w:rsidR="00C00A47" w:rsidRPr="005643A4" w:rsidRDefault="00C00A47"/>
    <w:tbl>
      <w:tblPr>
        <w:tblW w:w="1091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3"/>
        <w:gridCol w:w="7443"/>
        <w:gridCol w:w="1555"/>
      </w:tblGrid>
      <w:tr w:rsidR="00C00A47" w:rsidRPr="005643A4" w:rsidTr="005B0D91">
        <w:tc>
          <w:tcPr>
            <w:tcW w:w="1913" w:type="dxa"/>
            <w:vAlign w:val="center"/>
          </w:tcPr>
          <w:p w:rsidR="00C00A47" w:rsidRPr="005643A4" w:rsidRDefault="00C00A47" w:rsidP="006F7425">
            <w:pPr>
              <w:pStyle w:val="titre00"/>
              <w:rPr>
                <w:sz w:val="24"/>
                <w:szCs w:val="24"/>
              </w:rPr>
            </w:pPr>
            <w:r w:rsidRPr="005643A4">
              <w:rPr>
                <w:sz w:val="24"/>
                <w:szCs w:val="24"/>
              </w:rPr>
              <w:t>1</w:t>
            </w:r>
            <w:r w:rsidRPr="005643A4">
              <w:rPr>
                <w:sz w:val="24"/>
                <w:szCs w:val="24"/>
                <w:vertAlign w:val="superscript"/>
              </w:rPr>
              <w:t>ère</w:t>
            </w:r>
            <w:r w:rsidRPr="005643A4">
              <w:rPr>
                <w:sz w:val="24"/>
                <w:szCs w:val="24"/>
              </w:rPr>
              <w:t xml:space="preserve"> Spé</w:t>
            </w:r>
          </w:p>
        </w:tc>
        <w:tc>
          <w:tcPr>
            <w:tcW w:w="7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0A47" w:rsidRPr="005643A4" w:rsidRDefault="00C00A47" w:rsidP="00C00A47">
            <w:pPr>
              <w:pStyle w:val="titre00"/>
              <w:rPr>
                <w:sz w:val="22"/>
              </w:rPr>
            </w:pPr>
            <w:r w:rsidRPr="005643A4">
              <w:rPr>
                <w:sz w:val="22"/>
              </w:rPr>
              <w:t>Thème : Ondes et signaux</w:t>
            </w:r>
          </w:p>
        </w:tc>
        <w:tc>
          <w:tcPr>
            <w:tcW w:w="1555" w:type="dxa"/>
            <w:tcBorders>
              <w:left w:val="nil"/>
            </w:tcBorders>
          </w:tcPr>
          <w:p w:rsidR="00C00A47" w:rsidRPr="005643A4" w:rsidRDefault="00C00A47" w:rsidP="007542DB">
            <w:pPr>
              <w:pStyle w:val="titre00"/>
              <w:rPr>
                <w:sz w:val="22"/>
              </w:rPr>
            </w:pPr>
            <w:r w:rsidRPr="005643A4">
              <w:rPr>
                <w:sz w:val="22"/>
              </w:rPr>
              <w:t>TP 26</w:t>
            </w:r>
          </w:p>
        </w:tc>
      </w:tr>
      <w:tr w:rsidR="00C00A47" w:rsidRPr="005643A4" w:rsidTr="005B0D91">
        <w:tc>
          <w:tcPr>
            <w:tcW w:w="1913" w:type="dxa"/>
            <w:vAlign w:val="center"/>
          </w:tcPr>
          <w:p w:rsidR="00C00A47" w:rsidRPr="005643A4" w:rsidRDefault="00C00A47" w:rsidP="007542DB">
            <w:pPr>
              <w:pStyle w:val="titre00"/>
            </w:pPr>
            <w:r w:rsidRPr="005643A4">
              <w:rPr>
                <w:u w:val="single"/>
              </w:rPr>
              <w:t>Physique</w:t>
            </w:r>
          </w:p>
        </w:tc>
        <w:tc>
          <w:tcPr>
            <w:tcW w:w="7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0A47" w:rsidRPr="005643A4" w:rsidRDefault="00C00A47" w:rsidP="007542DB">
            <w:pPr>
              <w:pStyle w:val="titre00"/>
            </w:pPr>
            <w:r w:rsidRPr="005643A4">
              <w:t>La couleur des objets</w:t>
            </w:r>
          </w:p>
        </w:tc>
        <w:tc>
          <w:tcPr>
            <w:tcW w:w="1555" w:type="dxa"/>
            <w:tcBorders>
              <w:left w:val="nil"/>
            </w:tcBorders>
          </w:tcPr>
          <w:p w:rsidR="00C00A47" w:rsidRPr="005643A4" w:rsidRDefault="00C00A47" w:rsidP="007542DB">
            <w:pPr>
              <w:pStyle w:val="titre00"/>
            </w:pPr>
            <w:r w:rsidRPr="005643A4">
              <w:sym w:font="Wingdings" w:char="F026"/>
            </w:r>
            <w:r w:rsidRPr="005643A4">
              <w:t xml:space="preserve"> </w:t>
            </w:r>
            <w:r w:rsidRPr="005643A4">
              <w:rPr>
                <w:u w:val="single"/>
              </w:rPr>
              <w:t>Chap.17</w:t>
            </w:r>
          </w:p>
        </w:tc>
      </w:tr>
    </w:tbl>
    <w:p w:rsidR="00D30798" w:rsidRPr="005643A4" w:rsidRDefault="00D30798" w:rsidP="00E6654C"/>
    <w:p w:rsidR="00D30798" w:rsidRPr="005643A4" w:rsidRDefault="00D30798" w:rsidP="00E6654C">
      <w:pPr>
        <w:pStyle w:val="fl0"/>
      </w:pPr>
      <w:r w:rsidRPr="005643A4">
        <w:rPr>
          <w:b/>
          <w:sz w:val="24"/>
          <w:szCs w:val="24"/>
        </w:rPr>
        <w:t>But du TP</w:t>
      </w:r>
      <w:r w:rsidRPr="005643A4">
        <w:rPr>
          <w:sz w:val="24"/>
          <w:szCs w:val="24"/>
        </w:rPr>
        <w:t> :</w:t>
      </w:r>
      <w:r w:rsidRPr="005643A4">
        <w:t xml:space="preserve"> </w:t>
      </w:r>
      <w:r w:rsidR="007831FC" w:rsidRPr="005643A4">
        <w:t>E</w:t>
      </w:r>
      <w:r w:rsidR="004E5ACB" w:rsidRPr="005643A4">
        <w:t>tudier la synthèse additive et la synthèse soustractive pour interpréter la couleur d</w:t>
      </w:r>
      <w:r w:rsidR="00F77EDE" w:rsidRPr="005643A4">
        <w:t>’</w:t>
      </w:r>
      <w:r w:rsidR="004E5ACB" w:rsidRPr="005643A4">
        <w:t>un objet</w:t>
      </w:r>
      <w:r w:rsidR="007831FC" w:rsidRPr="005643A4">
        <w:t>.</w:t>
      </w:r>
    </w:p>
    <w:p w:rsidR="00D30798" w:rsidRPr="005643A4" w:rsidRDefault="00E6654C" w:rsidP="00E6654C">
      <w:r w:rsidRPr="005643A4">
        <w:rPr>
          <w:lang w:eastAsia="fr-FR"/>
        </w:rPr>
        <w:drawing>
          <wp:anchor distT="0" distB="0" distL="114300" distR="114300" simplePos="0" relativeHeight="251636224" behindDoc="0" locked="0" layoutInCell="1" allowOverlap="0" wp14:anchorId="0B6EB5DC" wp14:editId="31435EB0">
            <wp:simplePos x="0" y="0"/>
            <wp:positionH relativeFrom="column">
              <wp:posOffset>4097764</wp:posOffset>
            </wp:positionH>
            <wp:positionV relativeFrom="paragraph">
              <wp:posOffset>22391</wp:posOffset>
            </wp:positionV>
            <wp:extent cx="2678430" cy="1532890"/>
            <wp:effectExtent l="0" t="0" r="7620" b="0"/>
            <wp:wrapSquare wrapText="bothSides"/>
            <wp:docPr id="445" name="Image 65" descr="Newton et le prism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65" descr="Newton et le prism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8430" cy="1532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30798" w:rsidRPr="005643A4" w:rsidRDefault="007831FC" w:rsidP="00E6654C">
      <w:pPr>
        <w:pStyle w:val="Titre1"/>
      </w:pPr>
      <w:r w:rsidRPr="005643A4">
        <w:t>L</w:t>
      </w:r>
      <w:r w:rsidR="006B6CEA" w:rsidRPr="005643A4">
        <w:t>a synthèse additive</w:t>
      </w:r>
    </w:p>
    <w:p w:rsidR="00185D70" w:rsidRPr="005643A4" w:rsidRDefault="00185D70" w:rsidP="00E6654C">
      <w:pPr>
        <w:pStyle w:val="Titre2"/>
        <w:numPr>
          <w:ilvl w:val="0"/>
          <w:numId w:val="0"/>
        </w:numPr>
        <w:ind w:left="284"/>
      </w:pPr>
      <w:r w:rsidRPr="005643A4">
        <w:t xml:space="preserve">Document 1 : </w:t>
      </w:r>
      <w:r w:rsidR="004E5ACB" w:rsidRPr="005643A4">
        <w:t>Expérience fondamentale</w:t>
      </w:r>
    </w:p>
    <w:p w:rsidR="006B6CEA" w:rsidRPr="005643A4" w:rsidRDefault="006B6CEA" w:rsidP="00E6654C">
      <w:pPr>
        <w:pStyle w:val="point1"/>
        <w:rPr>
          <w:noProof w:val="0"/>
        </w:rPr>
      </w:pPr>
      <w:r w:rsidRPr="005643A4">
        <w:rPr>
          <w:noProof w:val="0"/>
        </w:rPr>
        <w:t>En 1666, Isaac Newton utilise un prisme pour décomposer la lumière blanche issue du Soleil. Il remarque qu</w:t>
      </w:r>
      <w:r w:rsidR="00F77EDE" w:rsidRPr="005643A4">
        <w:rPr>
          <w:noProof w:val="0"/>
        </w:rPr>
        <w:t>’</w:t>
      </w:r>
      <w:r w:rsidRPr="005643A4">
        <w:rPr>
          <w:noProof w:val="0"/>
        </w:rPr>
        <w:t>elle forme un spectre continu de lumières colorées, s</w:t>
      </w:r>
      <w:r w:rsidR="00F77EDE" w:rsidRPr="005643A4">
        <w:rPr>
          <w:noProof w:val="0"/>
        </w:rPr>
        <w:t>’</w:t>
      </w:r>
      <w:r w:rsidRPr="005643A4">
        <w:rPr>
          <w:noProof w:val="0"/>
        </w:rPr>
        <w:t>étalant du violet jusqu</w:t>
      </w:r>
      <w:r w:rsidR="00F77EDE" w:rsidRPr="005643A4">
        <w:rPr>
          <w:noProof w:val="0"/>
        </w:rPr>
        <w:t>’</w:t>
      </w:r>
      <w:r w:rsidRPr="005643A4">
        <w:rPr>
          <w:noProof w:val="0"/>
        </w:rPr>
        <w:t>au rouge. En recombinant toutes ces radiations colorées, il découvre qu</w:t>
      </w:r>
      <w:r w:rsidR="00F77EDE" w:rsidRPr="005643A4">
        <w:rPr>
          <w:noProof w:val="0"/>
        </w:rPr>
        <w:t>’</w:t>
      </w:r>
      <w:r w:rsidRPr="005643A4">
        <w:rPr>
          <w:noProof w:val="0"/>
        </w:rPr>
        <w:t>on peut reconstituer la lumière blanche.</w:t>
      </w:r>
    </w:p>
    <w:p w:rsidR="004E5ACB" w:rsidRPr="005643A4" w:rsidRDefault="006B6CEA" w:rsidP="00E6654C">
      <w:pPr>
        <w:pStyle w:val="point1"/>
        <w:rPr>
          <w:noProof w:val="0"/>
        </w:rPr>
      </w:pPr>
      <w:r w:rsidRPr="005643A4">
        <w:rPr>
          <w:noProof w:val="0"/>
        </w:rPr>
        <w:t>En 1807, le savant anglais Thomas Young s</w:t>
      </w:r>
      <w:r w:rsidR="00F77EDE" w:rsidRPr="005643A4">
        <w:rPr>
          <w:noProof w:val="0"/>
        </w:rPr>
        <w:t>’</w:t>
      </w:r>
      <w:r w:rsidRPr="005643A4">
        <w:rPr>
          <w:noProof w:val="0"/>
        </w:rPr>
        <w:t>aperçoit qu</w:t>
      </w:r>
      <w:r w:rsidR="00F77EDE" w:rsidRPr="005643A4">
        <w:rPr>
          <w:noProof w:val="0"/>
        </w:rPr>
        <w:t>’</w:t>
      </w:r>
      <w:r w:rsidRPr="005643A4">
        <w:rPr>
          <w:noProof w:val="0"/>
        </w:rPr>
        <w:t>il n</w:t>
      </w:r>
      <w:r w:rsidR="00F77EDE" w:rsidRPr="005643A4">
        <w:rPr>
          <w:noProof w:val="0"/>
        </w:rPr>
        <w:t>’</w:t>
      </w:r>
      <w:r w:rsidRPr="005643A4">
        <w:rPr>
          <w:noProof w:val="0"/>
        </w:rPr>
        <w:t>est pas nécessaire d</w:t>
      </w:r>
      <w:r w:rsidR="00F77EDE" w:rsidRPr="005643A4">
        <w:rPr>
          <w:noProof w:val="0"/>
        </w:rPr>
        <w:t>’</w:t>
      </w:r>
      <w:r w:rsidRPr="005643A4">
        <w:rPr>
          <w:noProof w:val="0"/>
        </w:rPr>
        <w:t>ajouter toutes les radiations du spectre pour former de la lumière blanche, mais que trois d</w:t>
      </w:r>
      <w:r w:rsidR="00F77EDE" w:rsidRPr="005643A4">
        <w:rPr>
          <w:noProof w:val="0"/>
        </w:rPr>
        <w:t>’</w:t>
      </w:r>
      <w:r w:rsidRPr="005643A4">
        <w:rPr>
          <w:noProof w:val="0"/>
        </w:rPr>
        <w:t>entre elles suffisent : ce sont les lumières colorées primaires.</w:t>
      </w:r>
    </w:p>
    <w:p w:rsidR="004E5ACB" w:rsidRPr="005643A4" w:rsidRDefault="004E5ACB" w:rsidP="00C77F3A">
      <w:pPr>
        <w:pStyle w:val="NormalWeb"/>
        <w:spacing w:before="0" w:beforeAutospacing="0" w:after="0" w:afterAutospacing="0"/>
        <w:rPr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913"/>
        <w:gridCol w:w="3503"/>
        <w:gridCol w:w="3253"/>
      </w:tblGrid>
      <w:tr w:rsidR="00E6654C" w:rsidRPr="005643A4" w:rsidTr="00E6654C">
        <w:tc>
          <w:tcPr>
            <w:tcW w:w="3913" w:type="dxa"/>
            <w:tcBorders>
              <w:bottom w:val="nil"/>
            </w:tcBorders>
          </w:tcPr>
          <w:p w:rsidR="00E6654C" w:rsidRPr="005643A4" w:rsidRDefault="00E6654C" w:rsidP="00E6654C">
            <w:pPr>
              <w:pStyle w:val="NormalWeb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5643A4">
              <w:rPr>
                <w:b/>
                <w:sz w:val="22"/>
                <w:szCs w:val="22"/>
              </w:rPr>
              <w:t>Document 2 :</w:t>
            </w:r>
            <w:r w:rsidRPr="005643A4">
              <w:rPr>
                <w:sz w:val="22"/>
                <w:szCs w:val="22"/>
              </w:rPr>
              <w:t xml:space="preserve"> Dispersion par un prisme.</w:t>
            </w:r>
          </w:p>
        </w:tc>
        <w:tc>
          <w:tcPr>
            <w:tcW w:w="3503" w:type="dxa"/>
            <w:tcBorders>
              <w:bottom w:val="nil"/>
            </w:tcBorders>
          </w:tcPr>
          <w:p w:rsidR="00E6654C" w:rsidRPr="005643A4" w:rsidRDefault="00E6654C" w:rsidP="00E6654C">
            <w:pPr>
              <w:pStyle w:val="NormalWeb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5643A4">
              <w:rPr>
                <w:b/>
                <w:sz w:val="22"/>
                <w:szCs w:val="22"/>
              </w:rPr>
              <w:t>Document 3 :</w:t>
            </w:r>
            <w:r w:rsidRPr="005643A4">
              <w:rPr>
                <w:sz w:val="22"/>
                <w:szCs w:val="22"/>
              </w:rPr>
              <w:t xml:space="preserve"> Ecran plat à la loupe.</w:t>
            </w:r>
          </w:p>
        </w:tc>
        <w:tc>
          <w:tcPr>
            <w:tcW w:w="3253" w:type="dxa"/>
            <w:tcBorders>
              <w:bottom w:val="nil"/>
            </w:tcBorders>
          </w:tcPr>
          <w:p w:rsidR="00E6654C" w:rsidRPr="005643A4" w:rsidRDefault="00E6654C" w:rsidP="00E6654C">
            <w:pPr>
              <w:pStyle w:val="NormalWeb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5643A4">
              <w:rPr>
                <w:b/>
                <w:sz w:val="22"/>
              </w:rPr>
              <w:t>Document 4 :</w:t>
            </w:r>
            <w:r w:rsidRPr="005643A4">
              <w:rPr>
                <w:sz w:val="22"/>
              </w:rPr>
              <w:t xml:space="preserve"> Synthèse additive.</w:t>
            </w:r>
          </w:p>
        </w:tc>
      </w:tr>
      <w:tr w:rsidR="00E6654C" w:rsidRPr="005643A4" w:rsidTr="00E6654C">
        <w:trPr>
          <w:trHeight w:val="2182"/>
        </w:trPr>
        <w:tc>
          <w:tcPr>
            <w:tcW w:w="3913" w:type="dxa"/>
            <w:tcBorders>
              <w:top w:val="nil"/>
            </w:tcBorders>
          </w:tcPr>
          <w:p w:rsidR="00E6654C" w:rsidRPr="005643A4" w:rsidRDefault="00E6654C" w:rsidP="00C77F3A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5643A4">
              <w:rPr>
                <w:lang w:eastAsia="fr-FR"/>
              </w:rPr>
              <w:drawing>
                <wp:anchor distT="0" distB="0" distL="114300" distR="114300" simplePos="0" relativeHeight="251643392" behindDoc="0" locked="0" layoutInCell="1" allowOverlap="1" wp14:anchorId="1179C951" wp14:editId="082CD370">
                  <wp:simplePos x="0" y="0"/>
                  <wp:positionH relativeFrom="column">
                    <wp:posOffset>61595</wp:posOffset>
                  </wp:positionH>
                  <wp:positionV relativeFrom="paragraph">
                    <wp:posOffset>-24765</wp:posOffset>
                  </wp:positionV>
                  <wp:extent cx="2293620" cy="1125220"/>
                  <wp:effectExtent l="0" t="0" r="0" b="0"/>
                  <wp:wrapNone/>
                  <wp:docPr id="475" name="Image 4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3620" cy="1125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503" w:type="dxa"/>
            <w:tcBorders>
              <w:top w:val="nil"/>
            </w:tcBorders>
          </w:tcPr>
          <w:p w:rsidR="00E6654C" w:rsidRPr="005643A4" w:rsidRDefault="00E6654C" w:rsidP="00C77F3A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5643A4">
              <w:rPr>
                <w:b/>
                <w:lang w:eastAsia="fr-FR"/>
              </w:rPr>
              <w:drawing>
                <wp:anchor distT="0" distB="0" distL="114300" distR="114300" simplePos="0" relativeHeight="251649536" behindDoc="0" locked="0" layoutInCell="1" allowOverlap="1" wp14:anchorId="3E87555A" wp14:editId="68E235E2">
                  <wp:simplePos x="0" y="0"/>
                  <wp:positionH relativeFrom="column">
                    <wp:posOffset>222885</wp:posOffset>
                  </wp:positionH>
                  <wp:positionV relativeFrom="paragraph">
                    <wp:posOffset>31750</wp:posOffset>
                  </wp:positionV>
                  <wp:extent cx="1676400" cy="1188720"/>
                  <wp:effectExtent l="0" t="0" r="0" b="0"/>
                  <wp:wrapNone/>
                  <wp:docPr id="38" name="Picture 4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Picture 48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6400" cy="1188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253" w:type="dxa"/>
            <w:tcBorders>
              <w:top w:val="nil"/>
            </w:tcBorders>
          </w:tcPr>
          <w:p w:rsidR="00E6654C" w:rsidRPr="005643A4" w:rsidRDefault="00E6654C" w:rsidP="00C77F3A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5643A4">
              <w:rPr>
                <w:b/>
                <w:lang w:eastAsia="fr-FR"/>
              </w:rPr>
              <w:drawing>
                <wp:anchor distT="0" distB="0" distL="114300" distR="114300" simplePos="0" relativeHeight="251646464" behindDoc="0" locked="0" layoutInCell="1" allowOverlap="1" wp14:anchorId="28FB55DF" wp14:editId="4D1A06AE">
                  <wp:simplePos x="0" y="0"/>
                  <wp:positionH relativeFrom="column">
                    <wp:posOffset>418465</wp:posOffset>
                  </wp:positionH>
                  <wp:positionV relativeFrom="paragraph">
                    <wp:posOffset>35560</wp:posOffset>
                  </wp:positionV>
                  <wp:extent cx="1293495" cy="1282065"/>
                  <wp:effectExtent l="0" t="0" r="1905" b="0"/>
                  <wp:wrapNone/>
                  <wp:docPr id="35" name="Picture 4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Picture 47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3495" cy="1282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:rsidR="00E6654C" w:rsidRPr="005643A4" w:rsidRDefault="00E6654C" w:rsidP="00E6654C"/>
    <w:p w:rsidR="006B6CEA" w:rsidRPr="005643A4" w:rsidRDefault="006B6CEA" w:rsidP="00E6654C">
      <w:pPr>
        <w:pStyle w:val="Titre2"/>
        <w:numPr>
          <w:ilvl w:val="0"/>
          <w:numId w:val="0"/>
        </w:numPr>
        <w:ind w:left="284"/>
      </w:pPr>
      <w:r w:rsidRPr="005643A4">
        <w:t>Protocole expérimental (S</w:t>
      </w:r>
      <w:r w:rsidR="00F77EDE" w:rsidRPr="005643A4">
        <w:t>’</w:t>
      </w:r>
      <w:r w:rsidRPr="005643A4">
        <w:t>approprier-Réaliser)</w:t>
      </w:r>
    </w:p>
    <w:p w:rsidR="006B6CEA" w:rsidRPr="005643A4" w:rsidRDefault="00E6654C" w:rsidP="00E6654C">
      <w:pPr>
        <w:pStyle w:val="point1"/>
        <w:rPr>
          <w:noProof w:val="0"/>
        </w:rPr>
      </w:pPr>
      <w:r w:rsidRPr="005643A4">
        <w:rPr>
          <w:bCs/>
          <w:iCs/>
          <w:noProof w:val="0"/>
          <w:lang w:eastAsia="fr-FR"/>
        </w:rPr>
        <w:drawing>
          <wp:anchor distT="0" distB="0" distL="114300" distR="114300" simplePos="0" relativeHeight="251637248" behindDoc="0" locked="0" layoutInCell="1" allowOverlap="1" wp14:anchorId="6B8EC202" wp14:editId="5EB5BFA9">
            <wp:simplePos x="0" y="0"/>
            <wp:positionH relativeFrom="column">
              <wp:posOffset>5601970</wp:posOffset>
            </wp:positionH>
            <wp:positionV relativeFrom="paragraph">
              <wp:posOffset>27940</wp:posOffset>
            </wp:positionV>
            <wp:extent cx="1247775" cy="1176020"/>
            <wp:effectExtent l="0" t="0" r="9525" b="5080"/>
            <wp:wrapSquare wrapText="bothSides"/>
            <wp:docPr id="463" name="Image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45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1176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B6CEA" w:rsidRPr="005643A4">
        <w:rPr>
          <w:noProof w:val="0"/>
        </w:rPr>
        <w:t>Les animations des documents précédents sont à exploiter sur le site « ostralo.net » ou sur celui de PC du lycée.</w:t>
      </w:r>
    </w:p>
    <w:p w:rsidR="006B6CEA" w:rsidRPr="005643A4" w:rsidRDefault="006B6CEA" w:rsidP="00E6654C">
      <w:pPr>
        <w:pStyle w:val="point1a"/>
      </w:pPr>
      <w:r w:rsidRPr="005643A4">
        <w:t>Quel phénomène physique permet la déviation des radiations par le prisme ?</w:t>
      </w:r>
    </w:p>
    <w:p w:rsidR="006B6CEA" w:rsidRPr="005643A4" w:rsidRDefault="00A8255E" w:rsidP="00E6654C">
      <w:pPr>
        <w:pStyle w:val="point1a"/>
      </w:pPr>
      <w:r w:rsidRPr="005643A4">
        <w:t>Observer l</w:t>
      </w:r>
      <w:r w:rsidR="00F77EDE" w:rsidRPr="005643A4">
        <w:t>’</w:t>
      </w:r>
      <w:r w:rsidRPr="005643A4">
        <w:t>écran de votre téléphone au microscope. Vérifier l</w:t>
      </w:r>
      <w:r w:rsidR="006B6CEA" w:rsidRPr="005643A4">
        <w:t>es trois couleurs primaires</w:t>
      </w:r>
      <w:r w:rsidRPr="005643A4">
        <w:t xml:space="preserve"> d</w:t>
      </w:r>
      <w:r w:rsidR="00F77EDE" w:rsidRPr="005643A4">
        <w:t>’</w:t>
      </w:r>
      <w:r w:rsidRPr="005643A4">
        <w:t>un pixel</w:t>
      </w:r>
      <w:r w:rsidR="006B6CEA" w:rsidRPr="005643A4">
        <w:t>.</w:t>
      </w:r>
    </w:p>
    <w:p w:rsidR="006B6CEA" w:rsidRPr="005643A4" w:rsidRDefault="006B6CEA" w:rsidP="00E6654C">
      <w:pPr>
        <w:pStyle w:val="point1a"/>
      </w:pPr>
      <w:r w:rsidRPr="005643A4">
        <w:t>Justifier le choix de ces trois couleurs en se rappelant la sensibilité de l</w:t>
      </w:r>
      <w:r w:rsidR="00F77EDE" w:rsidRPr="005643A4">
        <w:t>’</w:t>
      </w:r>
      <w:r w:rsidRPr="005643A4">
        <w:t>œil.</w:t>
      </w:r>
    </w:p>
    <w:p w:rsidR="006B6CEA" w:rsidRPr="005643A4" w:rsidRDefault="00A8255E" w:rsidP="00C727CF">
      <w:pPr>
        <w:pStyle w:val="point1a"/>
      </w:pPr>
      <w:r w:rsidRPr="005643A4">
        <w:t>À l</w:t>
      </w:r>
      <w:r w:rsidR="00F77EDE" w:rsidRPr="005643A4">
        <w:t>’</w:t>
      </w:r>
      <w:r w:rsidRPr="005643A4">
        <w:t>aide de l</w:t>
      </w:r>
      <w:r w:rsidR="00F77EDE" w:rsidRPr="005643A4">
        <w:t>’</w:t>
      </w:r>
      <w:r w:rsidRPr="005643A4">
        <w:t>appareil trichromique, s</w:t>
      </w:r>
      <w:r w:rsidR="006B6CEA" w:rsidRPr="005643A4">
        <w:t xml:space="preserve">uperposer les lumières primaires afin de compléter </w:t>
      </w:r>
      <w:r w:rsidRPr="005643A4">
        <w:t>c</w:t>
      </w:r>
      <w:r w:rsidR="006B6CEA" w:rsidRPr="005643A4">
        <w:t>e diagramme</w:t>
      </w:r>
      <w:r w:rsidR="00E6654C" w:rsidRPr="005643A4">
        <w:t xml:space="preserve">. </w:t>
      </w:r>
      <w:r w:rsidR="006B6CEA" w:rsidRPr="005643A4">
        <w:t>Y indiquer les couleurs secondaires : cyan, jaune et magenta.</w:t>
      </w:r>
    </w:p>
    <w:p w:rsidR="006B6CEA" w:rsidRPr="005643A4" w:rsidRDefault="006B6CEA" w:rsidP="00E6654C">
      <w:pPr>
        <w:pStyle w:val="Titre2"/>
        <w:numPr>
          <w:ilvl w:val="0"/>
          <w:numId w:val="0"/>
        </w:numPr>
        <w:ind w:left="284"/>
      </w:pPr>
      <w:r w:rsidRPr="005643A4">
        <w:t>Exploitation (Analyser)</w:t>
      </w:r>
    </w:p>
    <w:p w:rsidR="006B6CEA" w:rsidRPr="005643A4" w:rsidRDefault="006B6CEA" w:rsidP="00E6654C">
      <w:pPr>
        <w:pStyle w:val="point1a"/>
      </w:pPr>
      <w:r w:rsidRPr="005643A4">
        <w:t>Quelle couleur obtient-on en superposant les lumières bleu et jaune ?</w:t>
      </w:r>
    </w:p>
    <w:p w:rsidR="006B6CEA" w:rsidRPr="005643A4" w:rsidRDefault="006B6CEA" w:rsidP="00E6654C">
      <w:pPr>
        <w:pStyle w:val="point1a"/>
      </w:pPr>
      <w:r w:rsidRPr="005643A4">
        <w:t>En déduire la couleur complémentaire du rouge et celle du magenta.</w:t>
      </w:r>
    </w:p>
    <w:p w:rsidR="006B6CEA" w:rsidRPr="005643A4" w:rsidRDefault="006B6CEA" w:rsidP="00E6654C">
      <w:pPr>
        <w:pStyle w:val="point1a"/>
      </w:pPr>
      <w:r w:rsidRPr="005643A4">
        <w:t>Sachant qu</w:t>
      </w:r>
      <w:r w:rsidR="00F77EDE" w:rsidRPr="005643A4">
        <w:t>’</w:t>
      </w:r>
      <w:r w:rsidRPr="005643A4">
        <w:t>un luminophore peut avoir 256 teintes, justifier qu</w:t>
      </w:r>
      <w:r w:rsidR="00F77EDE" w:rsidRPr="005643A4">
        <w:t>’</w:t>
      </w:r>
      <w:r w:rsidRPr="005643A4">
        <w:t xml:space="preserve">un écran </w:t>
      </w:r>
      <w:r w:rsidR="00A8255E" w:rsidRPr="005643A4">
        <w:t xml:space="preserve">plat </w:t>
      </w:r>
      <w:r w:rsidRPr="005643A4">
        <w:t>possède plus de 16 millions de couleurs.</w:t>
      </w:r>
    </w:p>
    <w:p w:rsidR="006B6CEA" w:rsidRPr="005643A4" w:rsidRDefault="006B6CEA" w:rsidP="00E6654C">
      <w:pPr>
        <w:pStyle w:val="Titre2"/>
        <w:numPr>
          <w:ilvl w:val="0"/>
          <w:numId w:val="0"/>
        </w:numPr>
        <w:ind w:left="284"/>
      </w:pPr>
      <w:r w:rsidRPr="005643A4">
        <w:t>Application (Raisonner)</w:t>
      </w:r>
    </w:p>
    <w:p w:rsidR="006B6CEA" w:rsidRPr="005643A4" w:rsidRDefault="00E6654C" w:rsidP="00FE7C39">
      <w:pPr>
        <w:pStyle w:val="point1a"/>
      </w:pPr>
      <w:r w:rsidRPr="005643A4">
        <w:rPr>
          <w:b/>
          <w:snapToGrid/>
        </w:rPr>
        <w:drawing>
          <wp:anchor distT="0" distB="0" distL="114300" distR="114300" simplePos="0" relativeHeight="251639296" behindDoc="1" locked="0" layoutInCell="1" allowOverlap="1" wp14:anchorId="72CDEA84" wp14:editId="60AAAE48">
            <wp:simplePos x="0" y="0"/>
            <wp:positionH relativeFrom="column">
              <wp:posOffset>4453890</wp:posOffset>
            </wp:positionH>
            <wp:positionV relativeFrom="paragraph">
              <wp:posOffset>188595</wp:posOffset>
            </wp:positionV>
            <wp:extent cx="2352675" cy="1362075"/>
            <wp:effectExtent l="0" t="0" r="9525" b="9525"/>
            <wp:wrapSquare wrapText="bothSides"/>
            <wp:docPr id="466" name="Image 4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2675" cy="1362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B6CEA" w:rsidRPr="005643A4">
        <w:t>Indiquer les 3 caractéristiques de l</w:t>
      </w:r>
      <w:r w:rsidR="00F77EDE" w:rsidRPr="005643A4">
        <w:t>’</w:t>
      </w:r>
      <w:r w:rsidR="006B6CEA" w:rsidRPr="005643A4">
        <w:t>écran plat décrit sur le doc.5.</w:t>
      </w:r>
    </w:p>
    <w:p w:rsidR="006B6CEA" w:rsidRPr="005643A4" w:rsidRDefault="006B6CEA" w:rsidP="00FE7C39">
      <w:pPr>
        <w:pStyle w:val="Titre2"/>
        <w:numPr>
          <w:ilvl w:val="0"/>
          <w:numId w:val="0"/>
        </w:numPr>
        <w:ind w:left="284"/>
      </w:pPr>
      <w:r w:rsidRPr="005643A4">
        <w:t xml:space="preserve">Document 5 : Moniteur LCD couleur du </w:t>
      </w:r>
      <w:r w:rsidRPr="005643A4">
        <w:rPr>
          <w:i/>
        </w:rPr>
        <w:t>MacBook</w:t>
      </w:r>
      <w:r w:rsidR="00FE7C39" w:rsidRPr="005643A4">
        <w:t xml:space="preserve"> Air 2020</w:t>
      </w:r>
    </w:p>
    <w:p w:rsidR="006B6CEA" w:rsidRPr="005643A4" w:rsidRDefault="00A8255E" w:rsidP="00FE7C39">
      <w:pPr>
        <w:pStyle w:val="point1"/>
        <w:rPr>
          <w:noProof w:val="0"/>
        </w:rPr>
      </w:pPr>
      <w:r w:rsidRPr="005643A4">
        <w:rPr>
          <w:noProof w:val="0"/>
        </w:rPr>
        <w:t>Un</w:t>
      </w:r>
      <w:r w:rsidR="006B6CEA" w:rsidRPr="005643A4">
        <w:rPr>
          <w:noProof w:val="0"/>
        </w:rPr>
        <w:t xml:space="preserve"> écran possède les trois caractéristiques principales : sa </w:t>
      </w:r>
      <w:r w:rsidR="006B6CEA" w:rsidRPr="005643A4">
        <w:rPr>
          <w:noProof w:val="0"/>
          <w:u w:val="single"/>
        </w:rPr>
        <w:t>taille</w:t>
      </w:r>
      <w:r w:rsidR="006B6CEA" w:rsidRPr="005643A4">
        <w:rPr>
          <w:noProof w:val="0"/>
        </w:rPr>
        <w:t xml:space="preserve"> (diagonale en pouce), sa </w:t>
      </w:r>
      <w:r w:rsidR="006B6CEA" w:rsidRPr="005643A4">
        <w:rPr>
          <w:noProof w:val="0"/>
          <w:u w:val="single"/>
        </w:rPr>
        <w:t>définition</w:t>
      </w:r>
      <w:r w:rsidR="006B6CEA" w:rsidRPr="005643A4">
        <w:rPr>
          <w:noProof w:val="0"/>
        </w:rPr>
        <w:t xml:space="preserve"> (nombre de pixels) et sa </w:t>
      </w:r>
      <w:r w:rsidR="006B6CEA" w:rsidRPr="005643A4">
        <w:rPr>
          <w:noProof w:val="0"/>
          <w:u w:val="single"/>
        </w:rPr>
        <w:t>résolution</w:t>
      </w:r>
      <w:r w:rsidR="006B6CEA" w:rsidRPr="005643A4">
        <w:rPr>
          <w:noProof w:val="0"/>
        </w:rPr>
        <w:t xml:space="preserve"> (en ppp ou </w:t>
      </w:r>
      <w:r w:rsidR="006B6CEA" w:rsidRPr="005643A4">
        <w:rPr>
          <w:b/>
          <w:noProof w:val="0"/>
        </w:rPr>
        <w:t>p</w:t>
      </w:r>
      <w:r w:rsidR="006B6CEA" w:rsidRPr="005643A4">
        <w:rPr>
          <w:noProof w:val="0"/>
        </w:rPr>
        <w:t xml:space="preserve">ixels </w:t>
      </w:r>
      <w:r w:rsidR="006B6CEA" w:rsidRPr="005643A4">
        <w:rPr>
          <w:b/>
          <w:noProof w:val="0"/>
        </w:rPr>
        <w:t>p</w:t>
      </w:r>
      <w:r w:rsidR="006B6CEA" w:rsidRPr="005643A4">
        <w:rPr>
          <w:noProof w:val="0"/>
        </w:rPr>
        <w:t xml:space="preserve">ar </w:t>
      </w:r>
      <w:r w:rsidR="006B6CEA" w:rsidRPr="005643A4">
        <w:rPr>
          <w:b/>
          <w:noProof w:val="0"/>
        </w:rPr>
        <w:t>p</w:t>
      </w:r>
      <w:r w:rsidR="006B6CEA" w:rsidRPr="005643A4">
        <w:rPr>
          <w:noProof w:val="0"/>
        </w:rPr>
        <w:t>ouce).</w:t>
      </w:r>
    </w:p>
    <w:p w:rsidR="006B6CEA" w:rsidRPr="005643A4" w:rsidRDefault="00E6654C" w:rsidP="00FE7C39">
      <w:pPr>
        <w:pStyle w:val="point1"/>
        <w:rPr>
          <w:noProof w:val="0"/>
        </w:rPr>
      </w:pPr>
      <w:r w:rsidRPr="005643A4">
        <w:rPr>
          <w:noProof w:val="0"/>
          <w:lang w:eastAsia="fr-FR"/>
        </w:rPr>
        <mc:AlternateContent>
          <mc:Choice Requires="wpg">
            <w:drawing>
              <wp:anchor distT="0" distB="0" distL="114300" distR="114300" simplePos="0" relativeHeight="251641344" behindDoc="0" locked="0" layoutInCell="1" allowOverlap="1">
                <wp:simplePos x="0" y="0"/>
                <wp:positionH relativeFrom="column">
                  <wp:posOffset>3715254</wp:posOffset>
                </wp:positionH>
                <wp:positionV relativeFrom="paragraph">
                  <wp:posOffset>200826</wp:posOffset>
                </wp:positionV>
                <wp:extent cx="697230" cy="365125"/>
                <wp:effectExtent l="0" t="0" r="26670" b="15875"/>
                <wp:wrapNone/>
                <wp:docPr id="25" name="Group 4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7230" cy="365125"/>
                          <a:chOff x="6732" y="13596"/>
                          <a:chExt cx="1098" cy="575"/>
                        </a:xfrm>
                      </wpg:grpSpPr>
                      <wps:wsp>
                        <wps:cNvPr id="26" name="Text Box 469"/>
                        <wps:cNvSpPr txBox="1">
                          <a:spLocks noChangeArrowheads="1"/>
                        </wps:cNvSpPr>
                        <wps:spPr bwMode="auto">
                          <a:xfrm>
                            <a:off x="6732" y="13596"/>
                            <a:ext cx="1098" cy="5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B6CEA" w:rsidRPr="003D6BE5" w:rsidRDefault="006B6CEA" w:rsidP="006B6CEA">
                              <w:pPr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425</w:t>
                              </w:r>
                              <w:r w:rsidRPr="003D6BE5">
                                <w:rPr>
                                  <w:rFonts w:ascii="Arial" w:hAnsi="Arial" w:cs="Arial"/>
                                </w:rPr>
                                <w:t xml:space="preserve"> µm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27" name="Group 470"/>
                        <wpg:cNvGrpSpPr>
                          <a:grpSpLocks/>
                        </wpg:cNvGrpSpPr>
                        <wpg:grpSpPr bwMode="auto">
                          <a:xfrm>
                            <a:off x="6972" y="13934"/>
                            <a:ext cx="567" cy="116"/>
                            <a:chOff x="6975" y="6990"/>
                            <a:chExt cx="567" cy="128"/>
                          </a:xfrm>
                        </wpg:grpSpPr>
                        <wps:wsp>
                          <wps:cNvPr id="28" name="AutoShape 47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975" y="7065"/>
                              <a:ext cx="567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" name="AutoShape 47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975" y="6990"/>
                              <a:ext cx="0" cy="128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0" name="AutoShape 47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542" y="6990"/>
                              <a:ext cx="0" cy="128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68" o:spid="_x0000_s1026" style="position:absolute;left:0;text-align:left;margin-left:292.55pt;margin-top:15.8pt;width:54.9pt;height:28.75pt;z-index:251641344" coordorigin="6732,13596" coordsize="1098,5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69" o:spid="_x0000_s1027" type="#_x0000_t202" style="position:absolute;left:6732;top:13596;width:1098;height:5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">
                  <v:textbox inset="0,0,0,0">
                    <w:txbxContent>
                      <w:p w:rsidR="006B6CEA" w:rsidRPr="003D6BE5" w:rsidRDefault="006B6CEA" w:rsidP="006B6CEA">
                        <w:pPr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425</w:t>
                        </w:r>
                        <w:r w:rsidRPr="003D6BE5">
                          <w:rPr>
                            <w:rFonts w:ascii="Arial" w:hAnsi="Arial" w:cs="Arial"/>
                          </w:rPr>
                          <w:t xml:space="preserve"> µm</w:t>
                        </w:r>
                      </w:p>
                    </w:txbxContent>
                  </v:textbox>
                </v:shape>
                <v:group id="Group 470" o:spid="_x0000_s1028" style="position:absolute;left:6972;top:13934;width:567;height:116" coordorigin="6975,6990" coordsize="567,1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471" o:spid="_x0000_s1029" type="#_x0000_t32" style="position:absolute;left:6975;top:7065;width:567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"/>
                  <v:shape id="AutoShape 472" o:spid="_x0000_s1030" type="#_x0000_t32" style="position:absolute;left:6975;top:6990;width:0;height:12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"/>
                  <v:shape id="AutoShape 473" o:spid="_x0000_s1031" type="#_x0000_t32" style="position:absolute;left:7542;top:6990;width:0;height:12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"/>
                </v:group>
              </v:group>
            </w:pict>
          </mc:Fallback>
        </mc:AlternateContent>
      </w:r>
      <w:r w:rsidR="006B6CEA" w:rsidRPr="005643A4">
        <w:rPr>
          <w:noProof w:val="0"/>
        </w:rPr>
        <w:t>L</w:t>
      </w:r>
      <w:r w:rsidR="00F77EDE" w:rsidRPr="005643A4">
        <w:rPr>
          <w:noProof w:val="0"/>
        </w:rPr>
        <w:t>’</w:t>
      </w:r>
      <w:r w:rsidR="006B6CEA" w:rsidRPr="005643A4">
        <w:rPr>
          <w:noProof w:val="0"/>
        </w:rPr>
        <w:t>image ci-contre représente l</w:t>
      </w:r>
      <w:r w:rsidR="00F77EDE" w:rsidRPr="005643A4">
        <w:rPr>
          <w:noProof w:val="0"/>
        </w:rPr>
        <w:t>’</w:t>
      </w:r>
      <w:r w:rsidR="006B6CEA" w:rsidRPr="005643A4">
        <w:rPr>
          <w:noProof w:val="0"/>
        </w:rPr>
        <w:t>écran plat de l</w:t>
      </w:r>
      <w:r w:rsidR="00F77EDE" w:rsidRPr="005643A4">
        <w:rPr>
          <w:noProof w:val="0"/>
        </w:rPr>
        <w:t>’</w:t>
      </w:r>
      <w:r w:rsidR="006B6CEA" w:rsidRPr="005643A4">
        <w:rPr>
          <w:noProof w:val="0"/>
        </w:rPr>
        <w:t xml:space="preserve">ordinateur vu au microscope </w:t>
      </w:r>
      <w:r w:rsidR="00A8255E" w:rsidRPr="005643A4">
        <w:rPr>
          <w:noProof w:val="0"/>
        </w:rPr>
        <w:t>dans la configuration suivante</w:t>
      </w:r>
      <w:r w:rsidR="006B6CEA" w:rsidRPr="005643A4">
        <w:rPr>
          <w:noProof w:val="0"/>
        </w:rPr>
        <w:t> :</w:t>
      </w:r>
    </w:p>
    <w:p w:rsidR="006B6CEA" w:rsidRPr="005643A4" w:rsidRDefault="006B6CEA" w:rsidP="00FE7C39">
      <w:pPr>
        <w:pStyle w:val="fl2"/>
      </w:pPr>
      <w:r w:rsidRPr="005643A4">
        <w:t>Ecran 13</w:t>
      </w:r>
      <w:r w:rsidR="00F77EDE" w:rsidRPr="005643A4">
        <w:t>’’</w:t>
      </w:r>
      <w:r w:rsidRPr="005643A4">
        <w:t xml:space="preserve"> (avec 1 pouce, noté 1</w:t>
      </w:r>
      <w:r w:rsidR="00F77EDE" w:rsidRPr="005643A4">
        <w:t>’’</w:t>
      </w:r>
      <w:r w:rsidRPr="005643A4">
        <w:t xml:space="preserve"> = 2,54 cm)</w:t>
      </w:r>
    </w:p>
    <w:p w:rsidR="006B6CEA" w:rsidRPr="005643A4" w:rsidRDefault="006B6CEA" w:rsidP="00FE7C39">
      <w:pPr>
        <w:pStyle w:val="fl2"/>
      </w:pPr>
      <w:r w:rsidRPr="005643A4">
        <w:t xml:space="preserve">Définition : </w:t>
      </w:r>
      <w:r w:rsidRPr="005643A4">
        <w:rPr>
          <w:i/>
        </w:rPr>
        <w:t>Retina</w:t>
      </w:r>
      <w:r w:rsidRPr="005643A4">
        <w:t xml:space="preserve"> 2560</w:t>
      </w:r>
      <w:r w:rsidRPr="005643A4">
        <w:sym w:font="Wingdings 2" w:char="F0CD"/>
      </w:r>
      <w:r w:rsidRPr="005643A4">
        <w:t>1600</w:t>
      </w:r>
    </w:p>
    <w:p w:rsidR="005D3592" w:rsidRPr="005643A4" w:rsidRDefault="005D3592" w:rsidP="00FE7C39">
      <w:pPr>
        <w:pStyle w:val="Titre1"/>
      </w:pPr>
      <w:r w:rsidRPr="005643A4">
        <w:lastRenderedPageBreak/>
        <w:t>L</w:t>
      </w:r>
      <w:r w:rsidR="0088135C" w:rsidRPr="005643A4">
        <w:t xml:space="preserve">a </w:t>
      </w:r>
      <w:r w:rsidR="006C36EB" w:rsidRPr="005643A4">
        <w:t>couleur pe</w:t>
      </w:r>
      <w:r w:rsidR="00213DF2" w:rsidRPr="005643A4">
        <w:t>r</w:t>
      </w:r>
      <w:r w:rsidR="006C36EB" w:rsidRPr="005643A4">
        <w:t>çue</w:t>
      </w:r>
      <w:r w:rsidR="00213DF2" w:rsidRPr="005643A4">
        <w:t xml:space="preserve"> d</w:t>
      </w:r>
      <w:r w:rsidR="00F77EDE" w:rsidRPr="005643A4">
        <w:t>’</w:t>
      </w:r>
      <w:r w:rsidR="00213DF2" w:rsidRPr="005643A4">
        <w:t>un objet</w:t>
      </w:r>
    </w:p>
    <w:p w:rsidR="006C36EB" w:rsidRPr="005643A4" w:rsidRDefault="006C36EB" w:rsidP="005324CB">
      <w:pPr>
        <w:pStyle w:val="point1"/>
        <w:rPr>
          <w:noProof w:val="0"/>
        </w:rPr>
      </w:pPr>
      <w:r w:rsidRPr="005643A4">
        <w:rPr>
          <w:noProof w:val="0"/>
        </w:rPr>
        <w:t>L</w:t>
      </w:r>
      <w:r w:rsidR="00F77EDE" w:rsidRPr="005643A4">
        <w:rPr>
          <w:noProof w:val="0"/>
        </w:rPr>
        <w:t>’</w:t>
      </w:r>
      <w:r w:rsidRPr="005643A4">
        <w:rPr>
          <w:noProof w:val="0"/>
        </w:rPr>
        <w:t xml:space="preserve">éclairage des </w:t>
      </w:r>
      <w:r w:rsidR="00F77EDE" w:rsidRPr="005643A4">
        <w:rPr>
          <w:noProof w:val="0"/>
        </w:rPr>
        <w:t>étals</w:t>
      </w:r>
      <w:r w:rsidRPr="005643A4">
        <w:rPr>
          <w:noProof w:val="0"/>
        </w:rPr>
        <w:t xml:space="preserve"> des magasins est souvent utilisé pour améliorer l</w:t>
      </w:r>
      <w:r w:rsidR="00F77EDE" w:rsidRPr="005643A4">
        <w:rPr>
          <w:noProof w:val="0"/>
        </w:rPr>
        <w:t>’</w:t>
      </w:r>
      <w:r w:rsidRPr="005643A4">
        <w:rPr>
          <w:noProof w:val="0"/>
        </w:rPr>
        <w:t>aspect des denrées alimentaires afin de mieux les vendre. Par exemple, les fruits sont plus appétissants lorsqu</w:t>
      </w:r>
      <w:r w:rsidR="00F77EDE" w:rsidRPr="005643A4">
        <w:rPr>
          <w:noProof w:val="0"/>
        </w:rPr>
        <w:t>’</w:t>
      </w:r>
      <w:r w:rsidRPr="005643A4">
        <w:rPr>
          <w:noProof w:val="0"/>
        </w:rPr>
        <w:t>ils sont éclairés par une lumière légèrement jaune, alors que les légumes verts semblent plus frais avec une lumière d</w:t>
      </w:r>
      <w:r w:rsidR="00F77EDE" w:rsidRPr="005643A4">
        <w:rPr>
          <w:noProof w:val="0"/>
        </w:rPr>
        <w:t>’</w:t>
      </w:r>
      <w:r w:rsidRPr="005643A4">
        <w:rPr>
          <w:noProof w:val="0"/>
        </w:rPr>
        <w:t>un blanc éclatant.</w:t>
      </w:r>
    </w:p>
    <w:p w:rsidR="006C36EB" w:rsidRPr="005643A4" w:rsidRDefault="006C36EB" w:rsidP="005324CB">
      <w:pPr>
        <w:pStyle w:val="fl1"/>
      </w:pPr>
      <w:r w:rsidRPr="005643A4">
        <w:t>Comment expliquer que la couleur perçue d</w:t>
      </w:r>
      <w:r w:rsidR="00F77EDE" w:rsidRPr="005643A4">
        <w:t>’</w:t>
      </w:r>
      <w:r w:rsidRPr="005643A4">
        <w:t>un objet change en fonction de la couleur de la lumière qui l</w:t>
      </w:r>
      <w:r w:rsidR="00F77EDE" w:rsidRPr="005643A4">
        <w:t>’</w:t>
      </w:r>
      <w:r w:rsidRPr="005643A4">
        <w:t>éclaire ?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913"/>
        <w:gridCol w:w="3503"/>
        <w:gridCol w:w="3253"/>
      </w:tblGrid>
      <w:tr w:rsidR="005324CB" w:rsidRPr="005643A4" w:rsidTr="00995DB5">
        <w:tc>
          <w:tcPr>
            <w:tcW w:w="3913" w:type="dxa"/>
            <w:tcBorders>
              <w:bottom w:val="nil"/>
            </w:tcBorders>
          </w:tcPr>
          <w:p w:rsidR="005324CB" w:rsidRPr="005643A4" w:rsidRDefault="005324CB" w:rsidP="005324CB">
            <w:pPr>
              <w:pStyle w:val="NormalWeb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5643A4">
              <w:rPr>
                <w:b/>
                <w:sz w:val="22"/>
              </w:rPr>
              <w:t>Document 6 :</w:t>
            </w:r>
            <w:r w:rsidRPr="005643A4">
              <w:rPr>
                <w:sz w:val="22"/>
              </w:rPr>
              <w:t xml:space="preserve"> Filtres colorés</w:t>
            </w:r>
          </w:p>
        </w:tc>
        <w:tc>
          <w:tcPr>
            <w:tcW w:w="3503" w:type="dxa"/>
            <w:tcBorders>
              <w:bottom w:val="nil"/>
            </w:tcBorders>
          </w:tcPr>
          <w:p w:rsidR="005324CB" w:rsidRPr="005643A4" w:rsidRDefault="005324CB" w:rsidP="00995DB5">
            <w:pPr>
              <w:pStyle w:val="NormalWeb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5643A4">
              <w:rPr>
                <w:b/>
                <w:sz w:val="22"/>
              </w:rPr>
              <w:t>Document 7 :</w:t>
            </w:r>
            <w:r w:rsidRPr="005643A4">
              <w:rPr>
                <w:sz w:val="22"/>
              </w:rPr>
              <w:t xml:space="preserve"> Synthèse soustractive</w:t>
            </w:r>
          </w:p>
        </w:tc>
        <w:tc>
          <w:tcPr>
            <w:tcW w:w="3253" w:type="dxa"/>
            <w:tcBorders>
              <w:bottom w:val="nil"/>
            </w:tcBorders>
          </w:tcPr>
          <w:p w:rsidR="005324CB" w:rsidRPr="005643A4" w:rsidRDefault="005324CB" w:rsidP="00995DB5">
            <w:pPr>
              <w:pStyle w:val="NormalWeb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5643A4">
              <w:rPr>
                <w:b/>
                <w:sz w:val="22"/>
              </w:rPr>
              <w:t>Document 8 :</w:t>
            </w:r>
            <w:r w:rsidRPr="005643A4">
              <w:rPr>
                <w:sz w:val="22"/>
              </w:rPr>
              <w:t xml:space="preserve"> Citron jaune ?</w:t>
            </w:r>
          </w:p>
        </w:tc>
      </w:tr>
      <w:tr w:rsidR="005324CB" w:rsidRPr="005643A4" w:rsidTr="00995DB5">
        <w:trPr>
          <w:trHeight w:val="2182"/>
        </w:trPr>
        <w:tc>
          <w:tcPr>
            <w:tcW w:w="3913" w:type="dxa"/>
            <w:tcBorders>
              <w:top w:val="nil"/>
            </w:tcBorders>
          </w:tcPr>
          <w:p w:rsidR="005324CB" w:rsidRPr="005643A4" w:rsidRDefault="005324CB" w:rsidP="00995DB5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5643A4">
              <w:rPr>
                <w:lang w:eastAsia="fr-FR"/>
              </w:rPr>
              <w:drawing>
                <wp:anchor distT="0" distB="0" distL="114300" distR="114300" simplePos="0" relativeHeight="251655680" behindDoc="0" locked="0" layoutInCell="1" allowOverlap="1" wp14:anchorId="14F189BA" wp14:editId="113D55A7">
                  <wp:simplePos x="0" y="0"/>
                  <wp:positionH relativeFrom="column">
                    <wp:posOffset>50800</wp:posOffset>
                  </wp:positionH>
                  <wp:positionV relativeFrom="paragraph">
                    <wp:posOffset>-92710</wp:posOffset>
                  </wp:positionV>
                  <wp:extent cx="2292350" cy="1082040"/>
                  <wp:effectExtent l="0" t="0" r="0" b="3810"/>
                  <wp:wrapNone/>
                  <wp:docPr id="499" name="Image 4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2350" cy="1082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503" w:type="dxa"/>
            <w:tcBorders>
              <w:top w:val="nil"/>
            </w:tcBorders>
          </w:tcPr>
          <w:p w:rsidR="005324CB" w:rsidRPr="005643A4" w:rsidRDefault="005324CB" w:rsidP="00995DB5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5643A4">
              <w:rPr>
                <w:b/>
                <w:lang w:eastAsia="fr-FR"/>
              </w:rPr>
              <w:drawing>
                <wp:anchor distT="0" distB="0" distL="114300" distR="114300" simplePos="0" relativeHeight="251658752" behindDoc="0" locked="0" layoutInCell="1" allowOverlap="1" wp14:anchorId="52AC4FF5" wp14:editId="378443EB">
                  <wp:simplePos x="0" y="0"/>
                  <wp:positionH relativeFrom="column">
                    <wp:posOffset>299085</wp:posOffset>
                  </wp:positionH>
                  <wp:positionV relativeFrom="paragraph">
                    <wp:posOffset>-57150</wp:posOffset>
                  </wp:positionV>
                  <wp:extent cx="1450340" cy="1309370"/>
                  <wp:effectExtent l="0" t="0" r="0" b="5080"/>
                  <wp:wrapNone/>
                  <wp:docPr id="19" name="Picture 5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Picture 50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0340" cy="13093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253" w:type="dxa"/>
            <w:tcBorders>
              <w:top w:val="nil"/>
            </w:tcBorders>
          </w:tcPr>
          <w:p w:rsidR="005324CB" w:rsidRPr="005643A4" w:rsidRDefault="005324CB" w:rsidP="00995DB5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5643A4">
              <w:rPr>
                <w:b/>
                <w:lang w:eastAsia="fr-FR"/>
              </w:rPr>
              <w:drawing>
                <wp:anchor distT="0" distB="0" distL="114300" distR="114300" simplePos="0" relativeHeight="251664896" behindDoc="0" locked="0" layoutInCell="1" allowOverlap="1" wp14:anchorId="5576407C" wp14:editId="3494B555">
                  <wp:simplePos x="0" y="0"/>
                  <wp:positionH relativeFrom="column">
                    <wp:posOffset>114935</wp:posOffset>
                  </wp:positionH>
                  <wp:positionV relativeFrom="paragraph">
                    <wp:posOffset>-69215</wp:posOffset>
                  </wp:positionV>
                  <wp:extent cx="1807210" cy="1168400"/>
                  <wp:effectExtent l="0" t="0" r="2540" b="0"/>
                  <wp:wrapNone/>
                  <wp:docPr id="23" name="Picture 5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Picture 5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7210" cy="1168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:rsidR="006C36EB" w:rsidRPr="005643A4" w:rsidRDefault="006C36EB" w:rsidP="00570FDE">
      <w:pPr>
        <w:pStyle w:val="Titre2"/>
        <w:numPr>
          <w:ilvl w:val="0"/>
          <w:numId w:val="0"/>
        </w:numPr>
        <w:ind w:left="284"/>
      </w:pPr>
      <w:r w:rsidRPr="005643A4">
        <w:t>Protocole expérimental (Réaliser)</w:t>
      </w:r>
    </w:p>
    <w:p w:rsidR="006C36EB" w:rsidRPr="005643A4" w:rsidRDefault="00A8255E" w:rsidP="000039CB">
      <w:pPr>
        <w:pStyle w:val="point1a"/>
        <w:numPr>
          <w:ilvl w:val="0"/>
          <w:numId w:val="18"/>
        </w:numPr>
        <w:tabs>
          <w:tab w:val="clear" w:pos="644"/>
        </w:tabs>
      </w:pPr>
      <w:r w:rsidRPr="005643A4">
        <w:t>Utiliser les filtres colorés pour compléter le tableau ci-dessous.</w:t>
      </w:r>
      <w:r w:rsidR="00570FDE" w:rsidRPr="005643A4">
        <w:t xml:space="preserve"> </w:t>
      </w:r>
      <w:r w:rsidR="00774742" w:rsidRPr="005643A4">
        <w:t>Si besoin, utiliser</w:t>
      </w:r>
      <w:r w:rsidR="006C36EB" w:rsidRPr="005643A4">
        <w:t xml:space="preserve"> l</w:t>
      </w:r>
      <w:r w:rsidR="00F77EDE" w:rsidRPr="005643A4">
        <w:t>’</w:t>
      </w:r>
      <w:r w:rsidR="006C36EB" w:rsidRPr="005643A4">
        <w:t>animation du doc.</w:t>
      </w:r>
      <w:r w:rsidR="00485863" w:rsidRPr="005643A4">
        <w:t>6</w:t>
      </w:r>
      <w:r w:rsidR="006C36EB" w:rsidRPr="005643A4">
        <w:t xml:space="preserve"> (</w:t>
      </w:r>
      <w:hyperlink r:id="rId16" w:history="1">
        <w:r w:rsidR="006C36EB" w:rsidRPr="005643A4">
          <w:rPr>
            <w:rStyle w:val="Lienhypertexte"/>
          </w:rPr>
          <w:t>http://ekladata.com/TYVeCuXP8n7kNEVZwFPzkSpaPMw/superfiltres.swf</w:t>
        </w:r>
      </w:hyperlink>
      <w:r w:rsidRPr="005643A4">
        <w:t>)</w:t>
      </w:r>
      <w:r w:rsidR="006C36EB" w:rsidRPr="005643A4">
        <w:t>.</w:t>
      </w:r>
    </w:p>
    <w:tbl>
      <w:tblPr>
        <w:tblW w:w="109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707"/>
        <w:gridCol w:w="1897"/>
        <w:gridCol w:w="1785"/>
        <w:gridCol w:w="236"/>
        <w:gridCol w:w="1707"/>
        <w:gridCol w:w="1897"/>
        <w:gridCol w:w="1748"/>
      </w:tblGrid>
      <w:tr w:rsidR="006C36EB" w:rsidRPr="005643A4" w:rsidTr="006C36EB">
        <w:trPr>
          <w:trHeight w:val="354"/>
        </w:trPr>
        <w:tc>
          <w:tcPr>
            <w:tcW w:w="1707" w:type="dxa"/>
            <w:shd w:val="clear" w:color="auto" w:fill="D9D9D9"/>
            <w:vAlign w:val="center"/>
          </w:tcPr>
          <w:p w:rsidR="006C36EB" w:rsidRPr="005643A4" w:rsidRDefault="006C36EB" w:rsidP="00B03012">
            <w:pPr>
              <w:jc w:val="center"/>
              <w:rPr>
                <w:b/>
                <w:i/>
                <w:sz w:val="18"/>
                <w:szCs w:val="18"/>
              </w:rPr>
            </w:pPr>
            <w:r w:rsidRPr="005643A4">
              <w:rPr>
                <w:b/>
                <w:i/>
                <w:sz w:val="18"/>
                <w:szCs w:val="18"/>
              </w:rPr>
              <w:t>Couleur du filtre</w:t>
            </w:r>
          </w:p>
        </w:tc>
        <w:tc>
          <w:tcPr>
            <w:tcW w:w="1897" w:type="dxa"/>
            <w:shd w:val="clear" w:color="auto" w:fill="D9D9D9"/>
            <w:vAlign w:val="center"/>
          </w:tcPr>
          <w:p w:rsidR="006C36EB" w:rsidRPr="005643A4" w:rsidRDefault="006C36EB" w:rsidP="00B03012">
            <w:pPr>
              <w:jc w:val="center"/>
              <w:rPr>
                <w:b/>
                <w:i/>
                <w:sz w:val="18"/>
                <w:szCs w:val="18"/>
              </w:rPr>
            </w:pPr>
            <w:r w:rsidRPr="005643A4">
              <w:rPr>
                <w:b/>
                <w:i/>
                <w:sz w:val="18"/>
                <w:szCs w:val="18"/>
              </w:rPr>
              <w:t>Couleur transmise</w:t>
            </w:r>
          </w:p>
        </w:tc>
        <w:tc>
          <w:tcPr>
            <w:tcW w:w="1785" w:type="dxa"/>
            <w:shd w:val="clear" w:color="auto" w:fill="D9D9D9"/>
            <w:vAlign w:val="center"/>
          </w:tcPr>
          <w:p w:rsidR="006C36EB" w:rsidRPr="005643A4" w:rsidRDefault="006C36EB" w:rsidP="00B03012">
            <w:pPr>
              <w:jc w:val="center"/>
              <w:rPr>
                <w:b/>
                <w:i/>
                <w:sz w:val="18"/>
                <w:szCs w:val="18"/>
              </w:rPr>
            </w:pPr>
            <w:r w:rsidRPr="005643A4">
              <w:rPr>
                <w:b/>
                <w:i/>
                <w:sz w:val="18"/>
                <w:szCs w:val="18"/>
              </w:rPr>
              <w:t>Couleur absorbée</w:t>
            </w: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C36EB" w:rsidRPr="005643A4" w:rsidRDefault="006C36EB" w:rsidP="00B03012">
            <w:pPr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1707" w:type="dxa"/>
            <w:shd w:val="clear" w:color="auto" w:fill="D9D9D9"/>
            <w:vAlign w:val="center"/>
          </w:tcPr>
          <w:p w:rsidR="006C36EB" w:rsidRPr="005643A4" w:rsidRDefault="006C36EB" w:rsidP="00B03012">
            <w:pPr>
              <w:jc w:val="center"/>
              <w:rPr>
                <w:b/>
                <w:i/>
                <w:sz w:val="18"/>
                <w:szCs w:val="18"/>
              </w:rPr>
            </w:pPr>
            <w:r w:rsidRPr="005643A4">
              <w:rPr>
                <w:b/>
                <w:i/>
                <w:sz w:val="18"/>
                <w:szCs w:val="18"/>
              </w:rPr>
              <w:t>Couleur du filtre</w:t>
            </w:r>
          </w:p>
        </w:tc>
        <w:tc>
          <w:tcPr>
            <w:tcW w:w="1897" w:type="dxa"/>
            <w:shd w:val="clear" w:color="auto" w:fill="D9D9D9"/>
            <w:vAlign w:val="center"/>
          </w:tcPr>
          <w:p w:rsidR="006C36EB" w:rsidRPr="005643A4" w:rsidRDefault="006C36EB" w:rsidP="00B03012">
            <w:pPr>
              <w:jc w:val="center"/>
              <w:rPr>
                <w:b/>
                <w:i/>
                <w:sz w:val="18"/>
                <w:szCs w:val="18"/>
              </w:rPr>
            </w:pPr>
            <w:r w:rsidRPr="005643A4">
              <w:rPr>
                <w:b/>
                <w:i/>
                <w:sz w:val="18"/>
                <w:szCs w:val="18"/>
              </w:rPr>
              <w:t>Couleur transmise</w:t>
            </w:r>
          </w:p>
        </w:tc>
        <w:tc>
          <w:tcPr>
            <w:tcW w:w="1748" w:type="dxa"/>
            <w:shd w:val="clear" w:color="auto" w:fill="D9D9D9"/>
            <w:vAlign w:val="center"/>
          </w:tcPr>
          <w:p w:rsidR="006C36EB" w:rsidRPr="005643A4" w:rsidRDefault="006C36EB" w:rsidP="00B03012">
            <w:pPr>
              <w:jc w:val="center"/>
              <w:rPr>
                <w:b/>
                <w:i/>
                <w:sz w:val="18"/>
                <w:szCs w:val="18"/>
              </w:rPr>
            </w:pPr>
            <w:r w:rsidRPr="005643A4">
              <w:rPr>
                <w:b/>
                <w:i/>
                <w:sz w:val="18"/>
                <w:szCs w:val="18"/>
              </w:rPr>
              <w:t>Couleur absorbée</w:t>
            </w:r>
          </w:p>
        </w:tc>
      </w:tr>
      <w:tr w:rsidR="006C36EB" w:rsidRPr="005643A4" w:rsidTr="00B03012">
        <w:trPr>
          <w:trHeight w:val="397"/>
        </w:trPr>
        <w:tc>
          <w:tcPr>
            <w:tcW w:w="1707" w:type="dxa"/>
            <w:vAlign w:val="center"/>
          </w:tcPr>
          <w:p w:rsidR="006C36EB" w:rsidRPr="005643A4" w:rsidRDefault="006C36EB" w:rsidP="00B03012">
            <w:pPr>
              <w:rPr>
                <w:sz w:val="18"/>
                <w:szCs w:val="18"/>
              </w:rPr>
            </w:pPr>
            <w:r w:rsidRPr="005643A4">
              <w:rPr>
                <w:sz w:val="18"/>
                <w:szCs w:val="18"/>
              </w:rPr>
              <w:t>Vert</w:t>
            </w:r>
          </w:p>
        </w:tc>
        <w:tc>
          <w:tcPr>
            <w:tcW w:w="1897" w:type="dxa"/>
            <w:vAlign w:val="center"/>
          </w:tcPr>
          <w:p w:rsidR="006C36EB" w:rsidRPr="005643A4" w:rsidRDefault="006C36EB" w:rsidP="00B03012">
            <w:pPr>
              <w:rPr>
                <w:sz w:val="18"/>
                <w:szCs w:val="18"/>
              </w:rPr>
            </w:pPr>
          </w:p>
        </w:tc>
        <w:tc>
          <w:tcPr>
            <w:tcW w:w="1785" w:type="dxa"/>
            <w:vAlign w:val="center"/>
          </w:tcPr>
          <w:p w:rsidR="006C36EB" w:rsidRPr="005643A4" w:rsidRDefault="006C36EB" w:rsidP="00B03012">
            <w:pPr>
              <w:rPr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center"/>
          </w:tcPr>
          <w:p w:rsidR="006C36EB" w:rsidRPr="005643A4" w:rsidRDefault="006C36EB" w:rsidP="00B03012">
            <w:pPr>
              <w:rPr>
                <w:sz w:val="18"/>
                <w:szCs w:val="18"/>
              </w:rPr>
            </w:pPr>
          </w:p>
        </w:tc>
        <w:tc>
          <w:tcPr>
            <w:tcW w:w="1707" w:type="dxa"/>
            <w:vAlign w:val="center"/>
          </w:tcPr>
          <w:p w:rsidR="006C36EB" w:rsidRPr="005643A4" w:rsidRDefault="006C36EB" w:rsidP="00B03012">
            <w:pPr>
              <w:rPr>
                <w:sz w:val="18"/>
                <w:szCs w:val="18"/>
              </w:rPr>
            </w:pPr>
            <w:r w:rsidRPr="005643A4">
              <w:rPr>
                <w:sz w:val="18"/>
                <w:szCs w:val="18"/>
              </w:rPr>
              <w:t>Rouge</w:t>
            </w:r>
          </w:p>
        </w:tc>
        <w:tc>
          <w:tcPr>
            <w:tcW w:w="1897" w:type="dxa"/>
            <w:vAlign w:val="center"/>
          </w:tcPr>
          <w:p w:rsidR="006C36EB" w:rsidRPr="005643A4" w:rsidRDefault="006C36EB" w:rsidP="00B03012">
            <w:pPr>
              <w:rPr>
                <w:sz w:val="18"/>
                <w:szCs w:val="18"/>
              </w:rPr>
            </w:pPr>
          </w:p>
        </w:tc>
        <w:tc>
          <w:tcPr>
            <w:tcW w:w="1748" w:type="dxa"/>
            <w:vAlign w:val="center"/>
          </w:tcPr>
          <w:p w:rsidR="006C36EB" w:rsidRPr="005643A4" w:rsidRDefault="006C36EB" w:rsidP="00B03012">
            <w:pPr>
              <w:rPr>
                <w:sz w:val="18"/>
                <w:szCs w:val="18"/>
              </w:rPr>
            </w:pPr>
          </w:p>
        </w:tc>
      </w:tr>
      <w:tr w:rsidR="006C36EB" w:rsidRPr="005643A4" w:rsidTr="00B03012">
        <w:trPr>
          <w:trHeight w:val="397"/>
        </w:trPr>
        <w:tc>
          <w:tcPr>
            <w:tcW w:w="1707" w:type="dxa"/>
            <w:vAlign w:val="center"/>
          </w:tcPr>
          <w:p w:rsidR="006C36EB" w:rsidRPr="005643A4" w:rsidRDefault="006C36EB" w:rsidP="00B03012">
            <w:pPr>
              <w:rPr>
                <w:sz w:val="18"/>
                <w:szCs w:val="18"/>
              </w:rPr>
            </w:pPr>
            <w:r w:rsidRPr="005643A4">
              <w:rPr>
                <w:sz w:val="18"/>
                <w:szCs w:val="18"/>
              </w:rPr>
              <w:t>Bleu</w:t>
            </w:r>
          </w:p>
        </w:tc>
        <w:tc>
          <w:tcPr>
            <w:tcW w:w="1897" w:type="dxa"/>
            <w:vAlign w:val="center"/>
          </w:tcPr>
          <w:p w:rsidR="006C36EB" w:rsidRPr="005643A4" w:rsidRDefault="006C36EB" w:rsidP="00B03012">
            <w:pPr>
              <w:rPr>
                <w:sz w:val="18"/>
                <w:szCs w:val="18"/>
              </w:rPr>
            </w:pPr>
          </w:p>
        </w:tc>
        <w:tc>
          <w:tcPr>
            <w:tcW w:w="1785" w:type="dxa"/>
            <w:vAlign w:val="center"/>
          </w:tcPr>
          <w:p w:rsidR="006C36EB" w:rsidRPr="005643A4" w:rsidRDefault="006C36EB" w:rsidP="00B03012">
            <w:pPr>
              <w:rPr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center"/>
          </w:tcPr>
          <w:p w:rsidR="006C36EB" w:rsidRPr="005643A4" w:rsidRDefault="006C36EB" w:rsidP="00B03012">
            <w:pPr>
              <w:rPr>
                <w:sz w:val="18"/>
                <w:szCs w:val="18"/>
              </w:rPr>
            </w:pPr>
          </w:p>
        </w:tc>
        <w:tc>
          <w:tcPr>
            <w:tcW w:w="1707" w:type="dxa"/>
            <w:vAlign w:val="center"/>
          </w:tcPr>
          <w:p w:rsidR="006C36EB" w:rsidRPr="005643A4" w:rsidRDefault="006C36EB" w:rsidP="00B03012">
            <w:pPr>
              <w:rPr>
                <w:sz w:val="18"/>
                <w:szCs w:val="18"/>
              </w:rPr>
            </w:pPr>
            <w:r w:rsidRPr="005643A4">
              <w:rPr>
                <w:sz w:val="18"/>
                <w:szCs w:val="18"/>
              </w:rPr>
              <w:t>Jaune</w:t>
            </w:r>
          </w:p>
        </w:tc>
        <w:tc>
          <w:tcPr>
            <w:tcW w:w="1897" w:type="dxa"/>
            <w:vAlign w:val="center"/>
          </w:tcPr>
          <w:p w:rsidR="006C36EB" w:rsidRPr="005643A4" w:rsidRDefault="006C36EB" w:rsidP="00B03012">
            <w:pPr>
              <w:rPr>
                <w:sz w:val="18"/>
                <w:szCs w:val="18"/>
              </w:rPr>
            </w:pPr>
          </w:p>
        </w:tc>
        <w:tc>
          <w:tcPr>
            <w:tcW w:w="1748" w:type="dxa"/>
            <w:vAlign w:val="center"/>
          </w:tcPr>
          <w:p w:rsidR="006C36EB" w:rsidRPr="005643A4" w:rsidRDefault="006C36EB" w:rsidP="00B03012">
            <w:pPr>
              <w:rPr>
                <w:sz w:val="18"/>
                <w:szCs w:val="18"/>
              </w:rPr>
            </w:pPr>
          </w:p>
        </w:tc>
      </w:tr>
      <w:tr w:rsidR="006C36EB" w:rsidRPr="005643A4" w:rsidTr="00B03012">
        <w:trPr>
          <w:trHeight w:val="397"/>
        </w:trPr>
        <w:tc>
          <w:tcPr>
            <w:tcW w:w="1707" w:type="dxa"/>
            <w:vAlign w:val="center"/>
          </w:tcPr>
          <w:p w:rsidR="006C36EB" w:rsidRPr="005643A4" w:rsidRDefault="006C36EB" w:rsidP="00B03012">
            <w:pPr>
              <w:rPr>
                <w:sz w:val="18"/>
                <w:szCs w:val="18"/>
              </w:rPr>
            </w:pPr>
            <w:r w:rsidRPr="005643A4">
              <w:rPr>
                <w:sz w:val="18"/>
                <w:szCs w:val="18"/>
              </w:rPr>
              <w:t>Cyan</w:t>
            </w:r>
          </w:p>
        </w:tc>
        <w:tc>
          <w:tcPr>
            <w:tcW w:w="1897" w:type="dxa"/>
            <w:vAlign w:val="center"/>
          </w:tcPr>
          <w:p w:rsidR="006C36EB" w:rsidRPr="005643A4" w:rsidRDefault="006C36EB" w:rsidP="00B03012">
            <w:pPr>
              <w:rPr>
                <w:sz w:val="18"/>
                <w:szCs w:val="18"/>
              </w:rPr>
            </w:pPr>
          </w:p>
        </w:tc>
        <w:tc>
          <w:tcPr>
            <w:tcW w:w="1785" w:type="dxa"/>
            <w:vAlign w:val="center"/>
          </w:tcPr>
          <w:p w:rsidR="006C36EB" w:rsidRPr="005643A4" w:rsidRDefault="006C36EB" w:rsidP="00B03012">
            <w:pPr>
              <w:rPr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center"/>
          </w:tcPr>
          <w:p w:rsidR="006C36EB" w:rsidRPr="005643A4" w:rsidRDefault="006C36EB" w:rsidP="00B03012">
            <w:pPr>
              <w:rPr>
                <w:sz w:val="18"/>
                <w:szCs w:val="18"/>
              </w:rPr>
            </w:pPr>
          </w:p>
        </w:tc>
        <w:tc>
          <w:tcPr>
            <w:tcW w:w="1707" w:type="dxa"/>
            <w:vAlign w:val="center"/>
          </w:tcPr>
          <w:p w:rsidR="006C36EB" w:rsidRPr="005643A4" w:rsidRDefault="006C36EB" w:rsidP="00B03012">
            <w:pPr>
              <w:rPr>
                <w:sz w:val="18"/>
                <w:szCs w:val="18"/>
              </w:rPr>
            </w:pPr>
            <w:r w:rsidRPr="005643A4">
              <w:rPr>
                <w:sz w:val="18"/>
                <w:szCs w:val="18"/>
              </w:rPr>
              <w:t>Magenta</w:t>
            </w:r>
          </w:p>
        </w:tc>
        <w:tc>
          <w:tcPr>
            <w:tcW w:w="1897" w:type="dxa"/>
            <w:vAlign w:val="center"/>
          </w:tcPr>
          <w:p w:rsidR="006C36EB" w:rsidRPr="005643A4" w:rsidRDefault="006C36EB" w:rsidP="00B03012">
            <w:pPr>
              <w:rPr>
                <w:sz w:val="18"/>
                <w:szCs w:val="18"/>
              </w:rPr>
            </w:pPr>
          </w:p>
        </w:tc>
        <w:tc>
          <w:tcPr>
            <w:tcW w:w="1748" w:type="dxa"/>
            <w:vAlign w:val="center"/>
          </w:tcPr>
          <w:p w:rsidR="006C36EB" w:rsidRPr="005643A4" w:rsidRDefault="006C36EB" w:rsidP="00B03012">
            <w:pPr>
              <w:rPr>
                <w:sz w:val="18"/>
                <w:szCs w:val="18"/>
              </w:rPr>
            </w:pPr>
          </w:p>
        </w:tc>
      </w:tr>
      <w:tr w:rsidR="006C36EB" w:rsidRPr="005643A4" w:rsidTr="00B03012">
        <w:trPr>
          <w:trHeight w:val="397"/>
        </w:trPr>
        <w:tc>
          <w:tcPr>
            <w:tcW w:w="1707" w:type="dxa"/>
            <w:vAlign w:val="center"/>
          </w:tcPr>
          <w:p w:rsidR="006C36EB" w:rsidRPr="005643A4" w:rsidRDefault="009E05FC" w:rsidP="00B03012">
            <w:pPr>
              <w:rPr>
                <w:sz w:val="18"/>
                <w:szCs w:val="18"/>
              </w:rPr>
            </w:pPr>
            <w:r w:rsidRPr="005643A4">
              <w:rPr>
                <w:sz w:val="18"/>
                <w:szCs w:val="18"/>
              </w:rPr>
              <w:t>Bleu + Vert</w:t>
            </w:r>
          </w:p>
        </w:tc>
        <w:tc>
          <w:tcPr>
            <w:tcW w:w="1897" w:type="dxa"/>
            <w:vAlign w:val="center"/>
          </w:tcPr>
          <w:p w:rsidR="006C36EB" w:rsidRPr="005643A4" w:rsidRDefault="006C36EB" w:rsidP="00B03012">
            <w:pPr>
              <w:rPr>
                <w:sz w:val="18"/>
                <w:szCs w:val="18"/>
              </w:rPr>
            </w:pPr>
          </w:p>
        </w:tc>
        <w:tc>
          <w:tcPr>
            <w:tcW w:w="1785" w:type="dxa"/>
            <w:vAlign w:val="center"/>
          </w:tcPr>
          <w:p w:rsidR="006C36EB" w:rsidRPr="005643A4" w:rsidRDefault="006C36EB" w:rsidP="00B03012">
            <w:pPr>
              <w:rPr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center"/>
          </w:tcPr>
          <w:p w:rsidR="006C36EB" w:rsidRPr="005643A4" w:rsidRDefault="006C36EB" w:rsidP="00B03012">
            <w:pPr>
              <w:rPr>
                <w:sz w:val="18"/>
                <w:szCs w:val="18"/>
              </w:rPr>
            </w:pPr>
          </w:p>
        </w:tc>
        <w:tc>
          <w:tcPr>
            <w:tcW w:w="1707" w:type="dxa"/>
            <w:vAlign w:val="center"/>
          </w:tcPr>
          <w:p w:rsidR="006C36EB" w:rsidRPr="005643A4" w:rsidRDefault="006C36EB" w:rsidP="00B03012">
            <w:pPr>
              <w:rPr>
                <w:sz w:val="18"/>
                <w:szCs w:val="18"/>
              </w:rPr>
            </w:pPr>
            <w:r w:rsidRPr="005643A4">
              <w:rPr>
                <w:sz w:val="18"/>
                <w:szCs w:val="18"/>
              </w:rPr>
              <w:t>Cyan + Magenta</w:t>
            </w:r>
          </w:p>
        </w:tc>
        <w:tc>
          <w:tcPr>
            <w:tcW w:w="1897" w:type="dxa"/>
            <w:vAlign w:val="center"/>
          </w:tcPr>
          <w:p w:rsidR="006C36EB" w:rsidRPr="005643A4" w:rsidRDefault="006C36EB" w:rsidP="00B03012">
            <w:pPr>
              <w:rPr>
                <w:sz w:val="18"/>
                <w:szCs w:val="18"/>
              </w:rPr>
            </w:pPr>
          </w:p>
        </w:tc>
        <w:tc>
          <w:tcPr>
            <w:tcW w:w="1748" w:type="dxa"/>
            <w:vAlign w:val="center"/>
          </w:tcPr>
          <w:p w:rsidR="006C36EB" w:rsidRPr="005643A4" w:rsidRDefault="006C36EB" w:rsidP="00B03012">
            <w:pPr>
              <w:rPr>
                <w:sz w:val="18"/>
                <w:szCs w:val="18"/>
              </w:rPr>
            </w:pPr>
          </w:p>
        </w:tc>
      </w:tr>
      <w:tr w:rsidR="009E05FC" w:rsidRPr="005643A4" w:rsidTr="00B03012">
        <w:trPr>
          <w:trHeight w:val="397"/>
        </w:trPr>
        <w:tc>
          <w:tcPr>
            <w:tcW w:w="1707" w:type="dxa"/>
            <w:vAlign w:val="center"/>
          </w:tcPr>
          <w:p w:rsidR="009E05FC" w:rsidRPr="005643A4" w:rsidRDefault="009E05FC" w:rsidP="0053469C">
            <w:pPr>
              <w:rPr>
                <w:sz w:val="18"/>
                <w:szCs w:val="18"/>
              </w:rPr>
            </w:pPr>
            <w:r w:rsidRPr="005643A4">
              <w:rPr>
                <w:sz w:val="18"/>
                <w:szCs w:val="18"/>
              </w:rPr>
              <w:t>Jaune + Cyan</w:t>
            </w:r>
          </w:p>
        </w:tc>
        <w:tc>
          <w:tcPr>
            <w:tcW w:w="1897" w:type="dxa"/>
            <w:vAlign w:val="center"/>
          </w:tcPr>
          <w:p w:rsidR="009E05FC" w:rsidRPr="005643A4" w:rsidRDefault="009E05FC" w:rsidP="00B03012">
            <w:pPr>
              <w:rPr>
                <w:sz w:val="18"/>
                <w:szCs w:val="18"/>
              </w:rPr>
            </w:pPr>
          </w:p>
        </w:tc>
        <w:tc>
          <w:tcPr>
            <w:tcW w:w="1785" w:type="dxa"/>
            <w:vAlign w:val="center"/>
          </w:tcPr>
          <w:p w:rsidR="009E05FC" w:rsidRPr="005643A4" w:rsidRDefault="009E05FC" w:rsidP="00B03012">
            <w:pPr>
              <w:rPr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center"/>
          </w:tcPr>
          <w:p w:rsidR="009E05FC" w:rsidRPr="005643A4" w:rsidRDefault="009E05FC" w:rsidP="00B03012">
            <w:pPr>
              <w:rPr>
                <w:sz w:val="18"/>
                <w:szCs w:val="18"/>
              </w:rPr>
            </w:pPr>
          </w:p>
        </w:tc>
        <w:tc>
          <w:tcPr>
            <w:tcW w:w="1707" w:type="dxa"/>
            <w:vAlign w:val="center"/>
          </w:tcPr>
          <w:p w:rsidR="009E05FC" w:rsidRPr="005643A4" w:rsidRDefault="009E05FC" w:rsidP="00B03012">
            <w:pPr>
              <w:rPr>
                <w:sz w:val="18"/>
                <w:szCs w:val="18"/>
              </w:rPr>
            </w:pPr>
            <w:r w:rsidRPr="005643A4">
              <w:rPr>
                <w:sz w:val="18"/>
                <w:szCs w:val="18"/>
              </w:rPr>
              <w:t>C + J + M</w:t>
            </w:r>
          </w:p>
        </w:tc>
        <w:tc>
          <w:tcPr>
            <w:tcW w:w="1897" w:type="dxa"/>
            <w:vAlign w:val="center"/>
          </w:tcPr>
          <w:p w:rsidR="009E05FC" w:rsidRPr="005643A4" w:rsidRDefault="009E05FC" w:rsidP="00B03012">
            <w:pPr>
              <w:rPr>
                <w:sz w:val="18"/>
                <w:szCs w:val="18"/>
              </w:rPr>
            </w:pPr>
          </w:p>
        </w:tc>
        <w:tc>
          <w:tcPr>
            <w:tcW w:w="1748" w:type="dxa"/>
            <w:vAlign w:val="center"/>
          </w:tcPr>
          <w:p w:rsidR="009E05FC" w:rsidRPr="005643A4" w:rsidRDefault="009E05FC" w:rsidP="00B03012">
            <w:pPr>
              <w:rPr>
                <w:sz w:val="18"/>
                <w:szCs w:val="18"/>
              </w:rPr>
            </w:pPr>
          </w:p>
        </w:tc>
      </w:tr>
    </w:tbl>
    <w:p w:rsidR="006C36EB" w:rsidRPr="005643A4" w:rsidRDefault="00762927" w:rsidP="000C16AB">
      <w:pPr>
        <w:pStyle w:val="point1a"/>
      </w:pPr>
      <w:r w:rsidRPr="005643A4">
        <mc:AlternateContent>
          <mc:Choice Requires="wpg">
            <w:drawing>
              <wp:anchor distT="0" distB="0" distL="114300" distR="114300" simplePos="0" relativeHeight="251661824" behindDoc="1" locked="0" layoutInCell="1" allowOverlap="1" wp14:anchorId="60CA2294" wp14:editId="459D8066">
                <wp:simplePos x="0" y="0"/>
                <wp:positionH relativeFrom="column">
                  <wp:posOffset>894715</wp:posOffset>
                </wp:positionH>
                <wp:positionV relativeFrom="paragraph">
                  <wp:posOffset>446405</wp:posOffset>
                </wp:positionV>
                <wp:extent cx="5018405" cy="1293495"/>
                <wp:effectExtent l="0" t="0" r="0" b="1905"/>
                <wp:wrapTopAndBottom/>
                <wp:docPr id="43" name="Groupe 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18405" cy="1293495"/>
                          <a:chOff x="0" y="0"/>
                          <a:chExt cx="5018999" cy="1293495"/>
                        </a:xfrm>
                      </wpg:grpSpPr>
                      <pic:pic xmlns:pic="http://schemas.openxmlformats.org/drawingml/2006/picture">
                        <pic:nvPicPr>
                          <pic:cNvPr id="507" name="Image 507"/>
                          <pic:cNvPicPr>
                            <a:picLocks noChangeAspect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8830" cy="1293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509" name="Image 45"/>
                          <pic:cNvPicPr>
                            <a:picLocks noChangeAspect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771224" y="32464"/>
                            <a:ext cx="1247775" cy="1176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D6DADB0" id="Groupe 43" o:spid="_x0000_s1026" style="position:absolute;margin-left:70.45pt;margin-top:35.15pt;width:395.15pt;height:101.85pt;z-index:-251654656" coordsize="50189,1293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507" o:spid="_x0000_s1027" type="#_x0000_t75" style="position:absolute;width:33388;height:129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">
                  <v:imagedata r:id="rId19" o:title=""/>
                  <v:path arrowok="t"/>
                </v:shape>
                <v:shape id="Image 45" o:spid="_x0000_s1028" type="#_x0000_t75" style="position:absolute;left:37712;top:324;width:12477;height:117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">
                  <v:imagedata r:id="rId20" o:title=""/>
                  <v:path arrowok="t"/>
                </v:shape>
                <w10:wrap type="topAndBottom"/>
              </v:group>
            </w:pict>
          </mc:Fallback>
        </mc:AlternateContent>
      </w:r>
      <w:r w:rsidR="00485863" w:rsidRPr="005643A4">
        <w:t>À l</w:t>
      </w:r>
      <w:r w:rsidR="00F77EDE" w:rsidRPr="005643A4">
        <w:t>’</w:t>
      </w:r>
      <w:r w:rsidR="00485863" w:rsidRPr="005643A4">
        <w:t xml:space="preserve">aide des réponses précédentes, compéter le diagramme </w:t>
      </w:r>
      <w:r w:rsidRPr="005643A4">
        <w:t>ci-dessous à droite</w:t>
      </w:r>
      <w:r w:rsidR="00485863" w:rsidRPr="005643A4">
        <w:t xml:space="preserve"> à partir des couleurs secondaires.</w:t>
      </w:r>
      <w:r w:rsidR="00570FDE" w:rsidRPr="005643A4">
        <w:br/>
      </w:r>
      <w:r w:rsidR="00774742" w:rsidRPr="005643A4">
        <w:t>Si besoin, u</w:t>
      </w:r>
      <w:r w:rsidR="006C36EB" w:rsidRPr="005643A4">
        <w:t>tiliser l</w:t>
      </w:r>
      <w:r w:rsidR="00F77EDE" w:rsidRPr="005643A4">
        <w:t>’</w:t>
      </w:r>
      <w:r w:rsidR="006C36EB" w:rsidRPr="005643A4">
        <w:t>animation du doc.</w:t>
      </w:r>
      <w:r w:rsidR="000A532B" w:rsidRPr="005643A4">
        <w:t>7</w:t>
      </w:r>
      <w:r w:rsidR="006C36EB" w:rsidRPr="005643A4">
        <w:t xml:space="preserve"> (</w:t>
      </w:r>
      <w:hyperlink r:id="rId21" w:history="1">
        <w:r w:rsidR="006C36EB" w:rsidRPr="005643A4">
          <w:rPr>
            <w:rStyle w:val="Lienhypertexte"/>
          </w:rPr>
          <w:t>http://www.ostralo.net/3_animations/swf/synthese_couleurs.swf</w:t>
        </w:r>
      </w:hyperlink>
      <w:r w:rsidR="006C36EB" w:rsidRPr="005643A4">
        <w:t>)</w:t>
      </w:r>
      <w:r w:rsidR="00485863" w:rsidRPr="005643A4">
        <w:t>.</w:t>
      </w:r>
    </w:p>
    <w:p w:rsidR="006C36EB" w:rsidRPr="005643A4" w:rsidRDefault="000E3F5B" w:rsidP="00570FDE">
      <w:pPr>
        <w:pStyle w:val="point1a"/>
      </w:pPr>
      <w:r w:rsidRPr="005643A4">
        <w:t>En observant un papier journal, indiquer les</w:t>
      </w:r>
      <w:r w:rsidR="006C36EB" w:rsidRPr="005643A4">
        <w:t xml:space="preserve"> couleurs utilisées en imprimerie</w:t>
      </w:r>
      <w:r w:rsidR="000A532B" w:rsidRPr="005643A4">
        <w:t xml:space="preserve"> selon la technique de quadrichromie</w:t>
      </w:r>
      <w:r w:rsidRPr="005643A4">
        <w:t>.</w:t>
      </w:r>
    </w:p>
    <w:p w:rsidR="006C36EB" w:rsidRPr="005643A4" w:rsidRDefault="006C36EB" w:rsidP="004A6F1C">
      <w:pPr>
        <w:pStyle w:val="Titre2"/>
        <w:numPr>
          <w:ilvl w:val="0"/>
          <w:numId w:val="0"/>
        </w:numPr>
        <w:ind w:left="284"/>
      </w:pPr>
      <w:r w:rsidRPr="005643A4">
        <w:t>Exploitation (Analyser)</w:t>
      </w:r>
    </w:p>
    <w:p w:rsidR="006C36EB" w:rsidRPr="005643A4" w:rsidRDefault="006C36EB" w:rsidP="004A6F1C">
      <w:pPr>
        <w:pStyle w:val="point1a"/>
      </w:pPr>
      <w:r w:rsidRPr="005643A4">
        <w:t>Quel point commun y a-t-il entre un filtre coloré et de la peinture/encre ?</w:t>
      </w:r>
    </w:p>
    <w:p w:rsidR="006C36EB" w:rsidRPr="005643A4" w:rsidRDefault="006C36EB" w:rsidP="004A6F1C">
      <w:pPr>
        <w:pStyle w:val="point1a"/>
      </w:pPr>
      <w:r w:rsidRPr="005643A4">
        <w:t>En déduire l</w:t>
      </w:r>
      <w:r w:rsidR="00F77EDE" w:rsidRPr="005643A4">
        <w:t>’</w:t>
      </w:r>
      <w:r w:rsidRPr="005643A4">
        <w:t>explication du titre du doc.</w:t>
      </w:r>
      <w:r w:rsidR="00593744" w:rsidRPr="005643A4">
        <w:t>7</w:t>
      </w:r>
      <w:r w:rsidRPr="005643A4">
        <w:t>.</w:t>
      </w:r>
    </w:p>
    <w:p w:rsidR="006C36EB" w:rsidRPr="005643A4" w:rsidRDefault="006C36EB" w:rsidP="004A6F1C">
      <w:pPr>
        <w:pStyle w:val="point1a"/>
      </w:pPr>
      <w:r w:rsidRPr="005643A4">
        <w:t>Quels sont les trois phénomènes que peut subir la lumière qui éclaire un objet ?</w:t>
      </w:r>
    </w:p>
    <w:p w:rsidR="006C36EB" w:rsidRPr="005643A4" w:rsidRDefault="006C36EB" w:rsidP="004A6F1C">
      <w:pPr>
        <w:pStyle w:val="point1a"/>
      </w:pPr>
      <w:r w:rsidRPr="005643A4">
        <w:t>Indiquer de quelle couleur doit-être la lumière qui éc</w:t>
      </w:r>
      <w:r w:rsidR="000A532B" w:rsidRPr="005643A4">
        <w:t>laire le citron pour le rendre vert ? Noir ?</w:t>
      </w:r>
    </w:p>
    <w:p w:rsidR="006C36EB" w:rsidRPr="005643A4" w:rsidRDefault="006C36EB" w:rsidP="004A6F1C">
      <w:pPr>
        <w:pStyle w:val="point1a"/>
      </w:pPr>
      <w:r w:rsidRPr="005643A4">
        <w:t>Colorer le drapeau français tel qu</w:t>
      </w:r>
      <w:r w:rsidR="00F77EDE" w:rsidRPr="005643A4">
        <w:t>’</w:t>
      </w:r>
      <w:r w:rsidRPr="005643A4">
        <w:t>il serait vu s</w:t>
      </w:r>
      <w:r w:rsidR="00F77EDE" w:rsidRPr="005643A4">
        <w:t>’</w:t>
      </w:r>
      <w:r w:rsidRPr="005643A4">
        <w:t>il est éclairé en :</w:t>
      </w:r>
    </w:p>
    <w:p w:rsidR="006C36EB" w:rsidRPr="005643A4" w:rsidRDefault="006C36EB" w:rsidP="004A6F1C"/>
    <w:tbl>
      <w:tblPr>
        <w:tblW w:w="10230" w:type="dxa"/>
        <w:tblInd w:w="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7"/>
        <w:gridCol w:w="2558"/>
        <w:gridCol w:w="2557"/>
        <w:gridCol w:w="2558"/>
      </w:tblGrid>
      <w:tr w:rsidR="006C36EB" w:rsidRPr="005643A4" w:rsidTr="00B03012">
        <w:trPr>
          <w:trHeight w:val="314"/>
        </w:trPr>
        <w:tc>
          <w:tcPr>
            <w:tcW w:w="2557" w:type="dxa"/>
            <w:shd w:val="clear" w:color="auto" w:fill="D9D9D9"/>
            <w:vAlign w:val="center"/>
          </w:tcPr>
          <w:p w:rsidR="006C36EB" w:rsidRPr="005643A4" w:rsidRDefault="006C36EB" w:rsidP="00B03012">
            <w:pPr>
              <w:jc w:val="center"/>
              <w:rPr>
                <w:b/>
                <w:i/>
              </w:rPr>
            </w:pPr>
            <w:r w:rsidRPr="005643A4">
              <w:rPr>
                <w:b/>
                <w:i/>
              </w:rPr>
              <w:t>Lumière blanche</w:t>
            </w:r>
          </w:p>
        </w:tc>
        <w:tc>
          <w:tcPr>
            <w:tcW w:w="2558" w:type="dxa"/>
            <w:shd w:val="clear" w:color="auto" w:fill="D9D9D9"/>
            <w:vAlign w:val="center"/>
          </w:tcPr>
          <w:p w:rsidR="006C36EB" w:rsidRPr="005643A4" w:rsidRDefault="006C36EB" w:rsidP="00B03012">
            <w:pPr>
              <w:jc w:val="center"/>
              <w:rPr>
                <w:b/>
                <w:i/>
              </w:rPr>
            </w:pPr>
            <w:r w:rsidRPr="005643A4">
              <w:rPr>
                <w:b/>
                <w:i/>
              </w:rPr>
              <w:t>Lumière rouge</w:t>
            </w:r>
          </w:p>
        </w:tc>
        <w:tc>
          <w:tcPr>
            <w:tcW w:w="2557" w:type="dxa"/>
            <w:shd w:val="clear" w:color="auto" w:fill="D9D9D9"/>
            <w:vAlign w:val="center"/>
          </w:tcPr>
          <w:p w:rsidR="006C36EB" w:rsidRPr="005643A4" w:rsidRDefault="006C36EB" w:rsidP="00B03012">
            <w:pPr>
              <w:jc w:val="center"/>
              <w:rPr>
                <w:b/>
                <w:i/>
              </w:rPr>
            </w:pPr>
            <w:r w:rsidRPr="005643A4">
              <w:rPr>
                <w:b/>
                <w:i/>
              </w:rPr>
              <w:t>Lumière bleue</w:t>
            </w:r>
          </w:p>
        </w:tc>
        <w:tc>
          <w:tcPr>
            <w:tcW w:w="2558" w:type="dxa"/>
            <w:shd w:val="clear" w:color="auto" w:fill="D9D9D9"/>
            <w:vAlign w:val="center"/>
          </w:tcPr>
          <w:p w:rsidR="006C36EB" w:rsidRPr="005643A4" w:rsidRDefault="006C36EB" w:rsidP="00B03012">
            <w:pPr>
              <w:jc w:val="center"/>
              <w:rPr>
                <w:b/>
                <w:i/>
              </w:rPr>
            </w:pPr>
            <w:r w:rsidRPr="005643A4">
              <w:rPr>
                <w:b/>
                <w:i/>
              </w:rPr>
              <w:t>Lumière jaune</w:t>
            </w:r>
          </w:p>
        </w:tc>
      </w:tr>
      <w:tr w:rsidR="006C36EB" w:rsidRPr="005643A4" w:rsidTr="004A6F1C">
        <w:tc>
          <w:tcPr>
            <w:tcW w:w="2557" w:type="dxa"/>
            <w:vAlign w:val="center"/>
          </w:tcPr>
          <w:p w:rsidR="006C36EB" w:rsidRPr="005643A4" w:rsidRDefault="004A6F1C" w:rsidP="00B03012">
            <w:pPr>
              <w:jc w:val="center"/>
            </w:pPr>
            <w:r w:rsidRPr="005643A4">
              <w:rPr>
                <w:lang w:eastAsia="fr-FR"/>
              </w:rPr>
              <mc:AlternateContent>
                <mc:Choice Requires="wpg">
                  <w:drawing>
                    <wp:anchor distT="0" distB="0" distL="114300" distR="114300" simplePos="0" relativeHeight="251652608" behindDoc="0" locked="0" layoutInCell="1" allowOverlap="1" wp14:anchorId="4C94EED4" wp14:editId="089B11DC">
                      <wp:simplePos x="0" y="0"/>
                      <wp:positionH relativeFrom="column">
                        <wp:posOffset>151130</wp:posOffset>
                      </wp:positionH>
                      <wp:positionV relativeFrom="paragraph">
                        <wp:posOffset>-67945</wp:posOffset>
                      </wp:positionV>
                      <wp:extent cx="1200150" cy="717550"/>
                      <wp:effectExtent l="6350" t="6985" r="12700" b="8890"/>
                      <wp:wrapNone/>
                      <wp:docPr id="13" name="Grouper 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200150" cy="717550"/>
                                <a:chOff x="1100" y="1230"/>
                                <a:chExt cx="1890" cy="1130"/>
                              </a:xfrm>
                            </wpg:grpSpPr>
                            <wps:wsp>
                              <wps:cNvPr id="14" name="Rectangle 5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00" y="1230"/>
                                  <a:ext cx="630" cy="113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Rectangle 5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730" y="1230"/>
                                  <a:ext cx="630" cy="113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Rectangle 5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360" y="1230"/>
                                  <a:ext cx="630" cy="113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E65C544" id="Grouper 51" o:spid="_x0000_s1026" style="position:absolute;margin-left:11.9pt;margin-top:-5.35pt;width:94.5pt;height:56.5pt;z-index:251652608" coordorigin="1100,1230" coordsize="1890,11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">
                      <v:rect id="Rectangle 52" o:spid="_x0000_s1027" style="position:absolute;left:1100;top:1230;width:630;height:11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"/>
                      <v:rect id="Rectangle 53" o:spid="_x0000_s1028" style="position:absolute;left:1730;top:1230;width:630;height:11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"/>
                      <v:rect id="Rectangle 54" o:spid="_x0000_s1029" style="position:absolute;left:2360;top:1230;width:630;height:11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"/>
                    </v:group>
                  </w:pict>
                </mc:Fallback>
              </mc:AlternateContent>
            </w:r>
          </w:p>
        </w:tc>
        <w:tc>
          <w:tcPr>
            <w:tcW w:w="2558" w:type="dxa"/>
            <w:vAlign w:val="center"/>
          </w:tcPr>
          <w:p w:rsidR="006C36EB" w:rsidRPr="005643A4" w:rsidRDefault="004A6F1C" w:rsidP="00B03012">
            <w:pPr>
              <w:jc w:val="center"/>
            </w:pPr>
            <w:r w:rsidRPr="005643A4">
              <w:rPr>
                <w:lang w:eastAsia="fr-FR"/>
              </w:rPr>
              <mc:AlternateContent>
                <mc:Choice Requires="wpg">
                  <w:drawing>
                    <wp:anchor distT="0" distB="0" distL="114300" distR="114300" simplePos="0" relativeHeight="251651584" behindDoc="0" locked="0" layoutInCell="1" allowOverlap="1" wp14:anchorId="47775FA1" wp14:editId="499C8040">
                      <wp:simplePos x="0" y="0"/>
                      <wp:positionH relativeFrom="column">
                        <wp:posOffset>209550</wp:posOffset>
                      </wp:positionH>
                      <wp:positionV relativeFrom="paragraph">
                        <wp:posOffset>55880</wp:posOffset>
                      </wp:positionV>
                      <wp:extent cx="1200150" cy="717550"/>
                      <wp:effectExtent l="13970" t="10160" r="5080" b="5715"/>
                      <wp:wrapNone/>
                      <wp:docPr id="1" name="Grouper 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200150" cy="717550"/>
                                <a:chOff x="1100" y="1230"/>
                                <a:chExt cx="1890" cy="1130"/>
                              </a:xfrm>
                            </wpg:grpSpPr>
                            <wps:wsp>
                              <wps:cNvPr id="2" name="Rectangle 4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00" y="1230"/>
                                  <a:ext cx="630" cy="113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" name="Rectangle 4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730" y="1230"/>
                                  <a:ext cx="630" cy="113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" name="Rectangle 5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360" y="1230"/>
                                  <a:ext cx="630" cy="113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24FA8CE" id="Grouper 47" o:spid="_x0000_s1026" style="position:absolute;margin-left:16.5pt;margin-top:4.4pt;width:94.5pt;height:56.5pt;z-index:251651584" coordorigin="1100,1230" coordsize="1890,11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">
                      <v:rect id="Rectangle 48" o:spid="_x0000_s1027" style="position:absolute;left:1100;top:1230;width:630;height:11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"/>
                      <v:rect id="Rectangle 49" o:spid="_x0000_s1028" style="position:absolute;left:1730;top:1230;width:630;height:11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"/>
                      <v:rect id="Rectangle 50" o:spid="_x0000_s1029" style="position:absolute;left:2360;top:1230;width:630;height:11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"/>
                    </v:group>
                  </w:pict>
                </mc:Fallback>
              </mc:AlternateContent>
            </w:r>
            <w:r w:rsidR="00CA7079" w:rsidRPr="005643A4">
              <w:rPr>
                <w:lang w:eastAsia="fr-FR"/>
              </w:rPr>
              <mc:AlternateContent>
                <mc:Choice Requires="wpg">
                  <w:drawing>
                    <wp:anchor distT="0" distB="0" distL="114300" distR="114300" simplePos="0" relativeHeight="251654656" behindDoc="0" locked="0" layoutInCell="1" allowOverlap="1" wp14:anchorId="680CD16A" wp14:editId="4ECAB350">
                      <wp:simplePos x="0" y="0"/>
                      <wp:positionH relativeFrom="column">
                        <wp:posOffset>3381375</wp:posOffset>
                      </wp:positionH>
                      <wp:positionV relativeFrom="paragraph">
                        <wp:posOffset>72390</wp:posOffset>
                      </wp:positionV>
                      <wp:extent cx="1200150" cy="717550"/>
                      <wp:effectExtent l="7620" t="6985" r="11430" b="8890"/>
                      <wp:wrapNone/>
                      <wp:docPr id="9" name="Grouper 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200150" cy="717550"/>
                                <a:chOff x="1100" y="1230"/>
                                <a:chExt cx="1890" cy="1130"/>
                              </a:xfrm>
                            </wpg:grpSpPr>
                            <wps:wsp>
                              <wps:cNvPr id="10" name="Rectangle 6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00" y="1230"/>
                                  <a:ext cx="630" cy="113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Rectangle 6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730" y="1230"/>
                                  <a:ext cx="630" cy="113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Rectangle 6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360" y="1230"/>
                                  <a:ext cx="630" cy="113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ADFB114" id="Grouper 59" o:spid="_x0000_s1026" style="position:absolute;margin-left:266.25pt;margin-top:5.7pt;width:94.5pt;height:56.5pt;z-index:251654656" coordorigin="1100,1230" coordsize="1890,11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">
                      <v:rect id="Rectangle 60" o:spid="_x0000_s1027" style="position:absolute;left:1100;top:1230;width:630;height:11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"/>
                      <v:rect id="Rectangle 61" o:spid="_x0000_s1028" style="position:absolute;left:1730;top:1230;width:630;height:11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"/>
                      <v:rect id="Rectangle 62" o:spid="_x0000_s1029" style="position:absolute;left:2360;top:1230;width:630;height:11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"/>
                    </v:group>
                  </w:pict>
                </mc:Fallback>
              </mc:AlternateContent>
            </w:r>
          </w:p>
          <w:p w:rsidR="006C36EB" w:rsidRPr="005643A4" w:rsidRDefault="006C36EB" w:rsidP="00B03012">
            <w:pPr>
              <w:jc w:val="center"/>
            </w:pPr>
          </w:p>
          <w:p w:rsidR="006C36EB" w:rsidRPr="005643A4" w:rsidRDefault="006C36EB" w:rsidP="00B03012">
            <w:pPr>
              <w:jc w:val="center"/>
            </w:pPr>
          </w:p>
          <w:p w:rsidR="006C36EB" w:rsidRPr="005643A4" w:rsidRDefault="006C36EB" w:rsidP="00B03012">
            <w:pPr>
              <w:jc w:val="center"/>
            </w:pPr>
          </w:p>
          <w:p w:rsidR="006C36EB" w:rsidRPr="005643A4" w:rsidRDefault="006C36EB" w:rsidP="00B03012">
            <w:pPr>
              <w:jc w:val="center"/>
            </w:pPr>
          </w:p>
        </w:tc>
        <w:tc>
          <w:tcPr>
            <w:tcW w:w="2557" w:type="dxa"/>
            <w:vAlign w:val="center"/>
          </w:tcPr>
          <w:p w:rsidR="006C36EB" w:rsidRPr="005643A4" w:rsidRDefault="004A6F1C" w:rsidP="00B03012">
            <w:pPr>
              <w:jc w:val="center"/>
            </w:pPr>
            <w:r w:rsidRPr="005643A4">
              <w:rPr>
                <w:lang w:eastAsia="fr-FR"/>
              </w:rPr>
              <mc:AlternateContent>
                <mc:Choice Requires="wpg">
                  <w:drawing>
                    <wp:anchor distT="0" distB="0" distL="114300" distR="114300" simplePos="0" relativeHeight="251653632" behindDoc="0" locked="0" layoutInCell="1" allowOverlap="1" wp14:anchorId="12429C3C" wp14:editId="207062D2">
                      <wp:simplePos x="0" y="0"/>
                      <wp:positionH relativeFrom="column">
                        <wp:posOffset>180340</wp:posOffset>
                      </wp:positionH>
                      <wp:positionV relativeFrom="paragraph">
                        <wp:posOffset>-18415</wp:posOffset>
                      </wp:positionV>
                      <wp:extent cx="1200150" cy="717550"/>
                      <wp:effectExtent l="7620" t="6985" r="11430" b="8890"/>
                      <wp:wrapNone/>
                      <wp:docPr id="5" name="Grouper 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200150" cy="717550"/>
                                <a:chOff x="1100" y="1230"/>
                                <a:chExt cx="1890" cy="1130"/>
                              </a:xfrm>
                            </wpg:grpSpPr>
                            <wps:wsp>
                              <wps:cNvPr id="6" name="Rectangle 5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00" y="1230"/>
                                  <a:ext cx="630" cy="113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" name="Rectangle 5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730" y="1230"/>
                                  <a:ext cx="630" cy="113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Rectangle 5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360" y="1230"/>
                                  <a:ext cx="630" cy="113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5EE8778" id="Grouper 55" o:spid="_x0000_s1026" style="position:absolute;margin-left:14.2pt;margin-top:-1.45pt;width:94.5pt;height:56.5pt;z-index:251653632" coordorigin="1100,1230" coordsize="1890,11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">
                      <v:rect id="Rectangle 56" o:spid="_x0000_s1027" style="position:absolute;left:1100;top:1230;width:630;height:11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"/>
                      <v:rect id="Rectangle 57" o:spid="_x0000_s1028" style="position:absolute;left:1730;top:1230;width:630;height:11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"/>
                      <v:rect id="Rectangle 58" o:spid="_x0000_s1029" style="position:absolute;left:2360;top:1230;width:630;height:11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"/>
                    </v:group>
                  </w:pict>
                </mc:Fallback>
              </mc:AlternateContent>
            </w:r>
          </w:p>
        </w:tc>
        <w:tc>
          <w:tcPr>
            <w:tcW w:w="2558" w:type="dxa"/>
            <w:vAlign w:val="center"/>
          </w:tcPr>
          <w:p w:rsidR="006C36EB" w:rsidRPr="005643A4" w:rsidRDefault="006C36EB" w:rsidP="00B03012">
            <w:pPr>
              <w:jc w:val="center"/>
            </w:pPr>
          </w:p>
        </w:tc>
      </w:tr>
    </w:tbl>
    <w:p w:rsidR="00762927" w:rsidRPr="005643A4" w:rsidRDefault="00762927" w:rsidP="00762927"/>
    <w:p w:rsidR="006C36EB" w:rsidRPr="005643A4" w:rsidRDefault="006C36EB" w:rsidP="004A6F1C">
      <w:pPr>
        <w:pStyle w:val="Titre2"/>
        <w:numPr>
          <w:ilvl w:val="0"/>
          <w:numId w:val="0"/>
        </w:numPr>
        <w:ind w:left="284"/>
      </w:pPr>
      <w:r w:rsidRPr="005643A4">
        <w:t>Conclusion (Communiquer)</w:t>
      </w:r>
    </w:p>
    <w:p w:rsidR="006C36EB" w:rsidRPr="005643A4" w:rsidRDefault="006C36EB" w:rsidP="004A6F1C">
      <w:pPr>
        <w:pStyle w:val="fl1"/>
      </w:pPr>
      <w:r w:rsidRPr="005643A4">
        <w:t>Rédiger un court paragraphe traitant de la pertinence de parler de « la » couleur d</w:t>
      </w:r>
      <w:r w:rsidR="00F77EDE" w:rsidRPr="005643A4">
        <w:t>’</w:t>
      </w:r>
      <w:r w:rsidRPr="005643A4">
        <w:t>un objet.</w:t>
      </w:r>
    </w:p>
    <w:bookmarkEnd w:id="0"/>
    <w:p w:rsidR="006C36EB" w:rsidRPr="005643A4" w:rsidRDefault="006C36EB" w:rsidP="003E72E9">
      <w:pPr>
        <w:tabs>
          <w:tab w:val="left" w:pos="142"/>
        </w:tabs>
      </w:pPr>
    </w:p>
    <w:sectPr w:rsidR="006C36EB" w:rsidRPr="005643A4" w:rsidSect="00FE7C39">
      <w:footerReference w:type="default" r:id="rId22"/>
      <w:pgSz w:w="11906" w:h="16838"/>
      <w:pgMar w:top="567" w:right="567" w:bottom="567" w:left="567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6742" w:rsidRDefault="00EF6742" w:rsidP="00FE7C39">
      <w:pPr>
        <w:spacing w:line="240" w:lineRule="auto"/>
      </w:pPr>
      <w:r>
        <w:separator/>
      </w:r>
    </w:p>
  </w:endnote>
  <w:endnote w:type="continuationSeparator" w:id="0">
    <w:p w:rsidR="00EF6742" w:rsidRDefault="00EF6742" w:rsidP="00FE7C3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font291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Liberation Mono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7C39" w:rsidRPr="00FE7C39" w:rsidRDefault="00FE7C39" w:rsidP="00FE7C39">
    <w:pPr>
      <w:pStyle w:val="Pieddepage"/>
      <w:tabs>
        <w:tab w:val="center" w:pos="5103"/>
      </w:tabs>
    </w:pPr>
    <w:r w:rsidRPr="00FE7C39">
      <w:fldChar w:fldCharType="begin"/>
    </w:r>
    <w:r w:rsidRPr="00FE7C39">
      <w:instrText xml:space="preserve"> DATE  \@ "dd/MM/yy"  \* MERGEFORMAT </w:instrText>
    </w:r>
    <w:r w:rsidRPr="00FE7C39">
      <w:fldChar w:fldCharType="separate"/>
    </w:r>
    <w:r w:rsidR="005643A4">
      <w:rPr>
        <w:noProof/>
      </w:rPr>
      <w:t>16/04/22</w:t>
    </w:r>
    <w:r w:rsidRPr="00FE7C39">
      <w:fldChar w:fldCharType="end"/>
    </w:r>
    <w:r w:rsidRPr="00FE7C39">
      <w:tab/>
    </w:r>
    <w:r w:rsidR="00EF6742">
      <w:fldChar w:fldCharType="begin"/>
    </w:r>
    <w:r w:rsidR="00EF6742">
      <w:instrText xml:space="preserve"> FILENAME   \* MERGEFORMAT </w:instrText>
    </w:r>
    <w:r w:rsidR="00EF6742">
      <w:fldChar w:fldCharType="separate"/>
    </w:r>
    <w:r w:rsidR="005643A4">
      <w:rPr>
        <w:noProof/>
      </w:rPr>
      <w:t>TP26_La_couleur_des_objets.docx</w:t>
    </w:r>
    <w:r w:rsidR="00EF6742">
      <w:fldChar w:fldCharType="end"/>
    </w:r>
    <w:r w:rsidRPr="00FE7C39">
      <w:tab/>
    </w:r>
    <w:r w:rsidRPr="00FE7C39">
      <w:fldChar w:fldCharType="begin"/>
    </w:r>
    <w:r w:rsidRPr="00FE7C39">
      <w:instrText xml:space="preserve"> PAGE   \* MERGEFORMAT </w:instrText>
    </w:r>
    <w:r w:rsidRPr="00FE7C39">
      <w:fldChar w:fldCharType="separate"/>
    </w:r>
    <w:r w:rsidR="005643A4">
      <w:rPr>
        <w:noProof/>
      </w:rPr>
      <w:t>2</w:t>
    </w:r>
    <w:r w:rsidRPr="00FE7C39">
      <w:fldChar w:fldCharType="end"/>
    </w:r>
    <w:r w:rsidRPr="00FE7C39">
      <w:t>/</w:t>
    </w:r>
    <w:r w:rsidR="00EF6742">
      <w:fldChar w:fldCharType="begin"/>
    </w:r>
    <w:r w:rsidR="00EF6742">
      <w:instrText xml:space="preserve"> NUMPAGES   \* MERGEFORMAT </w:instrText>
    </w:r>
    <w:r w:rsidR="00EF6742">
      <w:fldChar w:fldCharType="separate"/>
    </w:r>
    <w:r w:rsidR="005643A4">
      <w:rPr>
        <w:noProof/>
      </w:rPr>
      <w:t>2</w:t>
    </w:r>
    <w:r w:rsidR="00EF6742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6742" w:rsidRDefault="00EF6742" w:rsidP="00FE7C39">
      <w:pPr>
        <w:spacing w:line="240" w:lineRule="auto"/>
      </w:pPr>
      <w:r>
        <w:separator/>
      </w:r>
    </w:p>
  </w:footnote>
  <w:footnote w:type="continuationSeparator" w:id="0">
    <w:p w:rsidR="00EF6742" w:rsidRDefault="00EF6742" w:rsidP="00FE7C3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b/>
        <w:i w:val="0"/>
        <w:sz w:val="26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284" w:firstLine="0"/>
      </w:pPr>
      <w:rPr>
        <w:rFonts w:ascii="Arial" w:hAnsi="Arial" w:cs="Arial" w:hint="default"/>
        <w:b/>
        <w:i w:val="0"/>
        <w:sz w:val="24"/>
      </w:rPr>
    </w:lvl>
    <w:lvl w:ilvl="2">
      <w:start w:val="1"/>
      <w:numFmt w:val="decimal"/>
      <w:suff w:val="space"/>
      <w:lvlText w:val="%1.%2.%3"/>
      <w:lvlJc w:val="left"/>
      <w:pPr>
        <w:tabs>
          <w:tab w:val="num" w:pos="0"/>
        </w:tabs>
        <w:ind w:left="567" w:firstLine="0"/>
      </w:pPr>
      <w:rPr>
        <w:rFonts w:ascii="Arial" w:hAnsi="Arial" w:cs="Arial" w:hint="default"/>
        <w:b/>
        <w:i/>
        <w:sz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94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45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95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46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036" w:hanging="1440"/>
      </w:pPr>
      <w:rPr>
        <w:rFonts w:hint="default"/>
      </w:rPr>
    </w:lvl>
  </w:abstractNum>
  <w:abstractNum w:abstractNumId="1" w15:restartNumberingAfterBreak="0">
    <w:nsid w:val="09121825"/>
    <w:multiLevelType w:val="singleLevel"/>
    <w:tmpl w:val="0FF45992"/>
    <w:lvl w:ilvl="0">
      <w:start w:val="1"/>
      <w:numFmt w:val="lowerLetter"/>
      <w:pStyle w:val="point4a"/>
      <w:lvlText w:val="%1)"/>
      <w:lvlJc w:val="left"/>
      <w:pPr>
        <w:tabs>
          <w:tab w:val="num" w:pos="1211"/>
        </w:tabs>
        <w:ind w:left="1134" w:hanging="283"/>
      </w:pPr>
    </w:lvl>
  </w:abstractNum>
  <w:abstractNum w:abstractNumId="2" w15:restartNumberingAfterBreak="0">
    <w:nsid w:val="09164D09"/>
    <w:multiLevelType w:val="hybridMultilevel"/>
    <w:tmpl w:val="5D0E426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BD4725"/>
    <w:multiLevelType w:val="multilevel"/>
    <w:tmpl w:val="1AF21AF8"/>
    <w:lvl w:ilvl="0">
      <w:start w:val="1"/>
      <w:numFmt w:val="decimal"/>
      <w:pStyle w:val="titre1bruno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sz w:val="26"/>
      </w:rPr>
    </w:lvl>
    <w:lvl w:ilvl="1">
      <w:start w:val="1"/>
      <w:numFmt w:val="decimal"/>
      <w:pStyle w:val="titre2bruno"/>
      <w:suff w:val="space"/>
      <w:lvlText w:val="%1.%2."/>
      <w:lvlJc w:val="left"/>
      <w:pPr>
        <w:ind w:left="284" w:firstLine="0"/>
      </w:pPr>
      <w:rPr>
        <w:rFonts w:ascii="Arial" w:hAnsi="Arial" w:hint="default"/>
        <w:b/>
        <w:i w:val="0"/>
        <w:sz w:val="24"/>
      </w:rPr>
    </w:lvl>
    <w:lvl w:ilvl="2">
      <w:start w:val="1"/>
      <w:numFmt w:val="decimal"/>
      <w:pStyle w:val="titre3bruno"/>
      <w:suff w:val="space"/>
      <w:lvlText w:val="%2.%3.%1"/>
      <w:lvlJc w:val="left"/>
      <w:pPr>
        <w:ind w:left="567" w:firstLine="0"/>
      </w:pPr>
      <w:rPr>
        <w:rFonts w:ascii="Arial" w:hAnsi="Arial" w:hint="default"/>
        <w:b/>
        <w:i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876"/>
        </w:tabs>
        <w:ind w:left="144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6"/>
        </w:tabs>
        <w:ind w:left="194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56"/>
        </w:tabs>
        <w:ind w:left="245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316"/>
        </w:tabs>
        <w:ind w:left="295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36"/>
        </w:tabs>
        <w:ind w:left="346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96"/>
        </w:tabs>
        <w:ind w:left="4036" w:hanging="1440"/>
      </w:pPr>
      <w:rPr>
        <w:rFonts w:hint="default"/>
      </w:rPr>
    </w:lvl>
  </w:abstractNum>
  <w:abstractNum w:abstractNumId="4" w15:restartNumberingAfterBreak="0">
    <w:nsid w:val="0F236F3A"/>
    <w:multiLevelType w:val="singleLevel"/>
    <w:tmpl w:val="B07066E8"/>
    <w:lvl w:ilvl="0">
      <w:start w:val="1"/>
      <w:numFmt w:val="bullet"/>
      <w:pStyle w:val="point3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196A2032"/>
    <w:multiLevelType w:val="hybridMultilevel"/>
    <w:tmpl w:val="02446CB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760236"/>
    <w:multiLevelType w:val="singleLevel"/>
    <w:tmpl w:val="B77A74B6"/>
    <w:lvl w:ilvl="0">
      <w:start w:val="1"/>
      <w:numFmt w:val="lowerLetter"/>
      <w:pStyle w:val="point3a"/>
      <w:lvlText w:val="%1)"/>
      <w:lvlJc w:val="left"/>
      <w:pPr>
        <w:tabs>
          <w:tab w:val="num" w:pos="1211"/>
        </w:tabs>
        <w:ind w:left="1134" w:hanging="283"/>
      </w:pPr>
    </w:lvl>
  </w:abstractNum>
  <w:abstractNum w:abstractNumId="7" w15:restartNumberingAfterBreak="0">
    <w:nsid w:val="1D4464E8"/>
    <w:multiLevelType w:val="singleLevel"/>
    <w:tmpl w:val="9F842206"/>
    <w:lvl w:ilvl="0">
      <w:start w:val="1"/>
      <w:numFmt w:val="bullet"/>
      <w:pStyle w:val="fl1"/>
      <w:lvlText w:val=""/>
      <w:lvlJc w:val="left"/>
      <w:pPr>
        <w:tabs>
          <w:tab w:val="num" w:pos="360"/>
        </w:tabs>
        <w:ind w:left="284" w:hanging="284"/>
      </w:pPr>
      <w:rPr>
        <w:rFonts w:ascii="Wingdings" w:hAnsi="Wingdings" w:hint="default"/>
        <w:sz w:val="22"/>
      </w:rPr>
    </w:lvl>
  </w:abstractNum>
  <w:abstractNum w:abstractNumId="8" w15:restartNumberingAfterBreak="0">
    <w:nsid w:val="1FF418DD"/>
    <w:multiLevelType w:val="singleLevel"/>
    <w:tmpl w:val="00A40E74"/>
    <w:lvl w:ilvl="0">
      <w:start w:val="1"/>
      <w:numFmt w:val="bullet"/>
      <w:pStyle w:val="point5"/>
      <w:lvlText w:val=""/>
      <w:lvlJc w:val="left"/>
      <w:pPr>
        <w:tabs>
          <w:tab w:val="num" w:pos="1778"/>
        </w:tabs>
        <w:ind w:left="1701" w:hanging="283"/>
      </w:pPr>
      <w:rPr>
        <w:rFonts w:ascii="Symbol" w:hAnsi="Symbol" w:hint="default"/>
      </w:rPr>
    </w:lvl>
  </w:abstractNum>
  <w:abstractNum w:abstractNumId="9" w15:restartNumberingAfterBreak="0">
    <w:nsid w:val="283F43A4"/>
    <w:multiLevelType w:val="singleLevel"/>
    <w:tmpl w:val="3DB8263C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337D7A78"/>
    <w:multiLevelType w:val="multilevel"/>
    <w:tmpl w:val="BC94F7B2"/>
    <w:lvl w:ilvl="0">
      <w:start w:val="1"/>
      <w:numFmt w:val="upperRoman"/>
      <w:pStyle w:val="Titre1"/>
      <w:lvlText w:val="%1."/>
      <w:lvlJc w:val="left"/>
      <w:pPr>
        <w:tabs>
          <w:tab w:val="num" w:pos="715"/>
        </w:tabs>
        <w:ind w:left="279" w:hanging="284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pStyle w:val="Titre2"/>
      <w:lvlText w:val="%2."/>
      <w:lvlJc w:val="left"/>
      <w:pPr>
        <w:tabs>
          <w:tab w:val="num" w:pos="639"/>
        </w:tabs>
        <w:ind w:left="562" w:hanging="283"/>
      </w:pPr>
      <w:rPr>
        <w:rFonts w:ascii="Times New Roman" w:hAnsi="Times New Roman" w:hint="default"/>
        <w:b/>
        <w:i w:val="0"/>
        <w:sz w:val="22"/>
      </w:rPr>
    </w:lvl>
    <w:lvl w:ilvl="2">
      <w:start w:val="1"/>
      <w:numFmt w:val="decimal"/>
      <w:pStyle w:val="Titre3"/>
      <w:lvlText w:val="%2.%3."/>
      <w:lvlJc w:val="left"/>
      <w:pPr>
        <w:tabs>
          <w:tab w:val="num" w:pos="1129"/>
        </w:tabs>
        <w:ind w:left="1129" w:hanging="567"/>
      </w:pPr>
      <w:rPr>
        <w:rFonts w:ascii="Times New Roman" w:hAnsi="Times New Roman" w:hint="default"/>
        <w:b/>
        <w:i w:val="0"/>
        <w:sz w:val="22"/>
      </w:rPr>
    </w:lvl>
    <w:lvl w:ilvl="3">
      <w:start w:val="1"/>
      <w:numFmt w:val="decimal"/>
      <w:pStyle w:val="Titre4"/>
      <w:lvlText w:val="%2.%3.%4"/>
      <w:lvlJc w:val="left"/>
      <w:pPr>
        <w:tabs>
          <w:tab w:val="num" w:pos="1696"/>
        </w:tabs>
        <w:ind w:left="1696" w:hanging="850"/>
      </w:pPr>
      <w:rPr>
        <w:rFonts w:ascii="Times New Roman" w:hAnsi="Times New Roman" w:hint="default"/>
        <w:b/>
        <w:i w:val="0"/>
        <w:sz w:val="22"/>
      </w:rPr>
    </w:lvl>
    <w:lvl w:ilvl="4">
      <w:start w:val="1"/>
      <w:numFmt w:val="decimal"/>
      <w:pStyle w:val="Titre5"/>
      <w:lvlText w:val="%2.%3.%4.%5"/>
      <w:lvlJc w:val="left"/>
      <w:pPr>
        <w:tabs>
          <w:tab w:val="num" w:pos="1980"/>
        </w:tabs>
        <w:ind w:left="1980" w:hanging="851"/>
      </w:pPr>
      <w:rPr>
        <w:rFonts w:ascii="Times New Roman" w:hAnsi="Times New Roman" w:hint="default"/>
        <w:b/>
        <w:i w:val="0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147"/>
        </w:tabs>
        <w:ind w:left="1147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1"/>
        </w:tabs>
        <w:ind w:left="1291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35"/>
        </w:tabs>
        <w:ind w:left="1435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79"/>
        </w:tabs>
        <w:ind w:left="1579" w:hanging="1584"/>
      </w:pPr>
    </w:lvl>
  </w:abstractNum>
  <w:abstractNum w:abstractNumId="11" w15:restartNumberingAfterBreak="0">
    <w:nsid w:val="390109AE"/>
    <w:multiLevelType w:val="singleLevel"/>
    <w:tmpl w:val="537E89BE"/>
    <w:lvl w:ilvl="0">
      <w:start w:val="1"/>
      <w:numFmt w:val="bullet"/>
      <w:pStyle w:val="MTDisplayEquation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 w15:restartNumberingAfterBreak="0">
    <w:nsid w:val="3B81157C"/>
    <w:multiLevelType w:val="singleLevel"/>
    <w:tmpl w:val="19205FCE"/>
    <w:lvl w:ilvl="0">
      <w:start w:val="1"/>
      <w:numFmt w:val="bullet"/>
      <w:lvlText w:val=""/>
      <w:lvlJc w:val="left"/>
      <w:pPr>
        <w:tabs>
          <w:tab w:val="num" w:pos="360"/>
        </w:tabs>
        <w:ind w:left="0" w:firstLine="0"/>
      </w:pPr>
      <w:rPr>
        <w:rFonts w:ascii="Wingdings" w:hAnsi="Wingdings" w:hint="default"/>
      </w:rPr>
    </w:lvl>
  </w:abstractNum>
  <w:abstractNum w:abstractNumId="13" w15:restartNumberingAfterBreak="0">
    <w:nsid w:val="4BE0240D"/>
    <w:multiLevelType w:val="hybridMultilevel"/>
    <w:tmpl w:val="2084A896"/>
    <w:lvl w:ilvl="0" w:tplc="C406C3CC">
      <w:numFmt w:val="bullet"/>
      <w:lvlText w:val="-"/>
      <w:lvlJc w:val="left"/>
      <w:pPr>
        <w:ind w:left="786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4" w15:restartNumberingAfterBreak="0">
    <w:nsid w:val="5D0711F3"/>
    <w:multiLevelType w:val="singleLevel"/>
    <w:tmpl w:val="9C26CC62"/>
    <w:lvl w:ilvl="0">
      <w:start w:val="1"/>
      <w:numFmt w:val="decimal"/>
      <w:pStyle w:val="point1a"/>
      <w:lvlText w:val="%1)"/>
      <w:lvlJc w:val="left"/>
      <w:pPr>
        <w:tabs>
          <w:tab w:val="num" w:pos="644"/>
        </w:tabs>
        <w:ind w:left="567" w:hanging="283"/>
      </w:pPr>
    </w:lvl>
  </w:abstractNum>
  <w:abstractNum w:abstractNumId="15" w15:restartNumberingAfterBreak="0">
    <w:nsid w:val="5D9C6C29"/>
    <w:multiLevelType w:val="singleLevel"/>
    <w:tmpl w:val="19F4E568"/>
    <w:lvl w:ilvl="0">
      <w:numFmt w:val="none"/>
      <w:pStyle w:val="point2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</w:abstractNum>
  <w:abstractNum w:abstractNumId="16" w15:restartNumberingAfterBreak="0">
    <w:nsid w:val="5EC614A5"/>
    <w:multiLevelType w:val="singleLevel"/>
    <w:tmpl w:val="331E7426"/>
    <w:lvl w:ilvl="0">
      <w:start w:val="1"/>
      <w:numFmt w:val="bullet"/>
      <w:pStyle w:val="point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606B4007"/>
    <w:multiLevelType w:val="singleLevel"/>
    <w:tmpl w:val="CC82198E"/>
    <w:lvl w:ilvl="0">
      <w:numFmt w:val="none"/>
      <w:pStyle w:val="point1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</w:abstractNum>
  <w:abstractNum w:abstractNumId="18" w15:restartNumberingAfterBreak="0">
    <w:nsid w:val="67C836CB"/>
    <w:multiLevelType w:val="hybridMultilevel"/>
    <w:tmpl w:val="827E9CE2"/>
    <w:lvl w:ilvl="0" w:tplc="4176A488">
      <w:start w:val="1"/>
      <w:numFmt w:val="bullet"/>
      <w:lvlText w:val="-"/>
      <w:lvlJc w:val="left"/>
      <w:pPr>
        <w:ind w:left="644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9" w15:restartNumberingAfterBreak="0">
    <w:nsid w:val="75713A89"/>
    <w:multiLevelType w:val="singleLevel"/>
    <w:tmpl w:val="8F52A790"/>
    <w:lvl w:ilvl="0">
      <w:start w:val="1"/>
      <w:numFmt w:val="decimal"/>
      <w:pStyle w:val="point2a"/>
      <w:lvlText w:val="%1)"/>
      <w:lvlJc w:val="left"/>
      <w:pPr>
        <w:tabs>
          <w:tab w:val="num" w:pos="927"/>
        </w:tabs>
        <w:ind w:left="851" w:hanging="284"/>
      </w:pPr>
    </w:lvl>
  </w:abstractNum>
  <w:num w:numId="1">
    <w:abstractNumId w:val="3"/>
  </w:num>
  <w:num w:numId="2">
    <w:abstractNumId w:val="7"/>
  </w:num>
  <w:num w:numId="3">
    <w:abstractNumId w:val="13"/>
  </w:num>
  <w:num w:numId="4">
    <w:abstractNumId w:val="18"/>
  </w:num>
  <w:num w:numId="5">
    <w:abstractNumId w:val="5"/>
  </w:num>
  <w:num w:numId="6">
    <w:abstractNumId w:val="2"/>
  </w:num>
  <w:num w:numId="7">
    <w:abstractNumId w:val="11"/>
  </w:num>
  <w:num w:numId="8">
    <w:abstractNumId w:val="16"/>
  </w:num>
  <w:num w:numId="9">
    <w:abstractNumId w:val="17"/>
  </w:num>
  <w:num w:numId="10">
    <w:abstractNumId w:val="14"/>
  </w:num>
  <w:num w:numId="11">
    <w:abstractNumId w:val="15"/>
  </w:num>
  <w:num w:numId="12">
    <w:abstractNumId w:val="19"/>
  </w:num>
  <w:num w:numId="13">
    <w:abstractNumId w:val="6"/>
  </w:num>
  <w:num w:numId="14">
    <w:abstractNumId w:val="4"/>
  </w:num>
  <w:num w:numId="15">
    <w:abstractNumId w:val="1"/>
  </w:num>
  <w:num w:numId="16">
    <w:abstractNumId w:val="8"/>
  </w:num>
  <w:num w:numId="17">
    <w:abstractNumId w:val="10"/>
  </w:num>
  <w:num w:numId="18">
    <w:abstractNumId w:val="14"/>
    <w:lvlOverride w:ilvl="0">
      <w:startOverride w:val="1"/>
    </w:lvlOverride>
  </w:num>
  <w:num w:numId="19">
    <w:abstractNumId w:val="12"/>
  </w:num>
  <w:num w:numId="20">
    <w:abstractNumId w:val="9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6"/>
  <w:embedSystemFonts/>
  <w:proofState w:spelling="clean" w:grammar="clean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0798"/>
    <w:rsid w:val="000012A6"/>
    <w:rsid w:val="000039CB"/>
    <w:rsid w:val="000654B2"/>
    <w:rsid w:val="00072AF4"/>
    <w:rsid w:val="000779CA"/>
    <w:rsid w:val="000A3733"/>
    <w:rsid w:val="000A532B"/>
    <w:rsid w:val="000A6195"/>
    <w:rsid w:val="000B6588"/>
    <w:rsid w:val="000C2EA1"/>
    <w:rsid w:val="000E3F5B"/>
    <w:rsid w:val="001240D1"/>
    <w:rsid w:val="00126E58"/>
    <w:rsid w:val="00131108"/>
    <w:rsid w:val="00165413"/>
    <w:rsid w:val="00185D70"/>
    <w:rsid w:val="001A247A"/>
    <w:rsid w:val="001D4CC3"/>
    <w:rsid w:val="001D579D"/>
    <w:rsid w:val="001D6ABC"/>
    <w:rsid w:val="001E1D03"/>
    <w:rsid w:val="001F1ED3"/>
    <w:rsid w:val="0020560B"/>
    <w:rsid w:val="00213DF2"/>
    <w:rsid w:val="00216D77"/>
    <w:rsid w:val="00216F39"/>
    <w:rsid w:val="00230328"/>
    <w:rsid w:val="002311B8"/>
    <w:rsid w:val="00243206"/>
    <w:rsid w:val="00246497"/>
    <w:rsid w:val="00251523"/>
    <w:rsid w:val="00257316"/>
    <w:rsid w:val="00262751"/>
    <w:rsid w:val="00266F89"/>
    <w:rsid w:val="00275ECE"/>
    <w:rsid w:val="00292977"/>
    <w:rsid w:val="00292D2E"/>
    <w:rsid w:val="002B075C"/>
    <w:rsid w:val="002E22FF"/>
    <w:rsid w:val="003010D2"/>
    <w:rsid w:val="00302808"/>
    <w:rsid w:val="00303A95"/>
    <w:rsid w:val="003221FF"/>
    <w:rsid w:val="003245B5"/>
    <w:rsid w:val="00327F00"/>
    <w:rsid w:val="00330065"/>
    <w:rsid w:val="003737BB"/>
    <w:rsid w:val="00375937"/>
    <w:rsid w:val="003839D9"/>
    <w:rsid w:val="00383D2F"/>
    <w:rsid w:val="003C04BF"/>
    <w:rsid w:val="003D5362"/>
    <w:rsid w:val="003E72E9"/>
    <w:rsid w:val="003F22F2"/>
    <w:rsid w:val="003F2F90"/>
    <w:rsid w:val="003F7F6E"/>
    <w:rsid w:val="00417AF8"/>
    <w:rsid w:val="0042293D"/>
    <w:rsid w:val="00431AC6"/>
    <w:rsid w:val="00434211"/>
    <w:rsid w:val="00457FE1"/>
    <w:rsid w:val="004610CC"/>
    <w:rsid w:val="00462E85"/>
    <w:rsid w:val="00475137"/>
    <w:rsid w:val="00485863"/>
    <w:rsid w:val="004A191A"/>
    <w:rsid w:val="004A6F1C"/>
    <w:rsid w:val="004C0658"/>
    <w:rsid w:val="004C2ADA"/>
    <w:rsid w:val="004E4CDA"/>
    <w:rsid w:val="004E5ACB"/>
    <w:rsid w:val="004E6E42"/>
    <w:rsid w:val="005324CB"/>
    <w:rsid w:val="0053469C"/>
    <w:rsid w:val="00552494"/>
    <w:rsid w:val="00554658"/>
    <w:rsid w:val="005643A4"/>
    <w:rsid w:val="00570FDE"/>
    <w:rsid w:val="0057506B"/>
    <w:rsid w:val="00593744"/>
    <w:rsid w:val="00593798"/>
    <w:rsid w:val="005D3592"/>
    <w:rsid w:val="005D5947"/>
    <w:rsid w:val="005F246F"/>
    <w:rsid w:val="005F40F2"/>
    <w:rsid w:val="00604BAD"/>
    <w:rsid w:val="00612162"/>
    <w:rsid w:val="006214FB"/>
    <w:rsid w:val="00623818"/>
    <w:rsid w:val="006404DC"/>
    <w:rsid w:val="00647C00"/>
    <w:rsid w:val="0065094C"/>
    <w:rsid w:val="00651A93"/>
    <w:rsid w:val="006775F5"/>
    <w:rsid w:val="00681165"/>
    <w:rsid w:val="006827C2"/>
    <w:rsid w:val="00683E24"/>
    <w:rsid w:val="006840FD"/>
    <w:rsid w:val="006A3EA2"/>
    <w:rsid w:val="006B3236"/>
    <w:rsid w:val="006B6CEA"/>
    <w:rsid w:val="006C36EB"/>
    <w:rsid w:val="006F0DD2"/>
    <w:rsid w:val="006F5CF8"/>
    <w:rsid w:val="00714515"/>
    <w:rsid w:val="0073386D"/>
    <w:rsid w:val="00756026"/>
    <w:rsid w:val="00760CEF"/>
    <w:rsid w:val="00762927"/>
    <w:rsid w:val="007674AB"/>
    <w:rsid w:val="00774742"/>
    <w:rsid w:val="00775DE2"/>
    <w:rsid w:val="007831FC"/>
    <w:rsid w:val="007859FA"/>
    <w:rsid w:val="00794CF8"/>
    <w:rsid w:val="007B26B8"/>
    <w:rsid w:val="007D0202"/>
    <w:rsid w:val="007E100B"/>
    <w:rsid w:val="007E51F1"/>
    <w:rsid w:val="007E74B3"/>
    <w:rsid w:val="008507F7"/>
    <w:rsid w:val="0088135C"/>
    <w:rsid w:val="0088345F"/>
    <w:rsid w:val="0089782C"/>
    <w:rsid w:val="008D4615"/>
    <w:rsid w:val="008E42B4"/>
    <w:rsid w:val="008E50E9"/>
    <w:rsid w:val="008F2FA5"/>
    <w:rsid w:val="0092436F"/>
    <w:rsid w:val="009452F6"/>
    <w:rsid w:val="00951E39"/>
    <w:rsid w:val="00952CE1"/>
    <w:rsid w:val="00953BC8"/>
    <w:rsid w:val="00953EB9"/>
    <w:rsid w:val="00957AA1"/>
    <w:rsid w:val="0096572D"/>
    <w:rsid w:val="009813A9"/>
    <w:rsid w:val="00985BEE"/>
    <w:rsid w:val="009E05FC"/>
    <w:rsid w:val="009E51E9"/>
    <w:rsid w:val="00A30A29"/>
    <w:rsid w:val="00A4075D"/>
    <w:rsid w:val="00A47F24"/>
    <w:rsid w:val="00A66FEC"/>
    <w:rsid w:val="00A8255E"/>
    <w:rsid w:val="00A83186"/>
    <w:rsid w:val="00AA1582"/>
    <w:rsid w:val="00AA4905"/>
    <w:rsid w:val="00AE0A76"/>
    <w:rsid w:val="00AE630E"/>
    <w:rsid w:val="00B03012"/>
    <w:rsid w:val="00B120E8"/>
    <w:rsid w:val="00B221C4"/>
    <w:rsid w:val="00B50983"/>
    <w:rsid w:val="00B73CDB"/>
    <w:rsid w:val="00B8582F"/>
    <w:rsid w:val="00B91E60"/>
    <w:rsid w:val="00BD06D7"/>
    <w:rsid w:val="00BD731B"/>
    <w:rsid w:val="00BE54FD"/>
    <w:rsid w:val="00C00A47"/>
    <w:rsid w:val="00C00F36"/>
    <w:rsid w:val="00C0348F"/>
    <w:rsid w:val="00C0729B"/>
    <w:rsid w:val="00C26F6B"/>
    <w:rsid w:val="00C3179A"/>
    <w:rsid w:val="00C727CF"/>
    <w:rsid w:val="00C77F3A"/>
    <w:rsid w:val="00C85DE6"/>
    <w:rsid w:val="00CA4B11"/>
    <w:rsid w:val="00CA7079"/>
    <w:rsid w:val="00CB0E8F"/>
    <w:rsid w:val="00CB243A"/>
    <w:rsid w:val="00CD7A79"/>
    <w:rsid w:val="00CE23D5"/>
    <w:rsid w:val="00CF3BE2"/>
    <w:rsid w:val="00D144E4"/>
    <w:rsid w:val="00D30798"/>
    <w:rsid w:val="00D35BB4"/>
    <w:rsid w:val="00D45193"/>
    <w:rsid w:val="00D46DA6"/>
    <w:rsid w:val="00D67BA8"/>
    <w:rsid w:val="00D822E5"/>
    <w:rsid w:val="00DA06DB"/>
    <w:rsid w:val="00DA4149"/>
    <w:rsid w:val="00DA644A"/>
    <w:rsid w:val="00DB6A48"/>
    <w:rsid w:val="00DC2412"/>
    <w:rsid w:val="00DC33BB"/>
    <w:rsid w:val="00DF72C6"/>
    <w:rsid w:val="00E03A58"/>
    <w:rsid w:val="00E15B4D"/>
    <w:rsid w:val="00E31119"/>
    <w:rsid w:val="00E31A4A"/>
    <w:rsid w:val="00E327F3"/>
    <w:rsid w:val="00E33777"/>
    <w:rsid w:val="00E60514"/>
    <w:rsid w:val="00E6360D"/>
    <w:rsid w:val="00E6654C"/>
    <w:rsid w:val="00E90ED0"/>
    <w:rsid w:val="00EA6F9F"/>
    <w:rsid w:val="00EB51C4"/>
    <w:rsid w:val="00EC602F"/>
    <w:rsid w:val="00EE082B"/>
    <w:rsid w:val="00EE11A9"/>
    <w:rsid w:val="00EE18F1"/>
    <w:rsid w:val="00EF6742"/>
    <w:rsid w:val="00F142F4"/>
    <w:rsid w:val="00F2158E"/>
    <w:rsid w:val="00F42F6B"/>
    <w:rsid w:val="00F62894"/>
    <w:rsid w:val="00F62E51"/>
    <w:rsid w:val="00F72A49"/>
    <w:rsid w:val="00F77EDE"/>
    <w:rsid w:val="00F8093C"/>
    <w:rsid w:val="00F827CA"/>
    <w:rsid w:val="00FD3EA4"/>
    <w:rsid w:val="00FE6AE4"/>
    <w:rsid w:val="00FE7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74BCC17"/>
  <w15:chartTrackingRefBased/>
  <w15:docId w15:val="{425835B6-9C30-4623-96E5-67D7A0881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S Mincho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27CF"/>
    <w:pPr>
      <w:spacing w:line="276" w:lineRule="auto"/>
    </w:pPr>
    <w:rPr>
      <w:rFonts w:eastAsia="Times New Roman"/>
      <w:sz w:val="22"/>
      <w:szCs w:val="22"/>
      <w:lang w:eastAsia="zh-CN"/>
    </w:rPr>
  </w:style>
  <w:style w:type="paragraph" w:styleId="Titre1">
    <w:name w:val="heading 1"/>
    <w:basedOn w:val="Normal"/>
    <w:next w:val="point1"/>
    <w:link w:val="Titre1Car"/>
    <w:qFormat/>
    <w:rsid w:val="00C727CF"/>
    <w:pPr>
      <w:keepNext/>
      <w:numPr>
        <w:numId w:val="17"/>
      </w:numPr>
      <w:tabs>
        <w:tab w:val="clear" w:pos="715"/>
      </w:tabs>
      <w:spacing w:before="60" w:after="60"/>
      <w:ind w:left="284"/>
      <w:outlineLvl w:val="0"/>
    </w:pPr>
    <w:rPr>
      <w:b/>
      <w:bCs/>
      <w:snapToGrid w:val="0"/>
      <w:u w:val="double"/>
      <w:lang w:eastAsia="fr-FR"/>
    </w:rPr>
  </w:style>
  <w:style w:type="paragraph" w:styleId="Titre2">
    <w:name w:val="heading 2"/>
    <w:basedOn w:val="Normal"/>
    <w:next w:val="point2"/>
    <w:link w:val="Titre2Car"/>
    <w:qFormat/>
    <w:rsid w:val="00C727CF"/>
    <w:pPr>
      <w:numPr>
        <w:ilvl w:val="1"/>
        <w:numId w:val="17"/>
      </w:numPr>
      <w:tabs>
        <w:tab w:val="clear" w:pos="639"/>
      </w:tabs>
      <w:ind w:left="568" w:hanging="284"/>
      <w:outlineLvl w:val="1"/>
    </w:pPr>
    <w:rPr>
      <w:b/>
      <w:bCs/>
      <w:u w:val="single"/>
    </w:rPr>
  </w:style>
  <w:style w:type="paragraph" w:styleId="Titre3">
    <w:name w:val="heading 3"/>
    <w:basedOn w:val="Normal"/>
    <w:next w:val="point3"/>
    <w:link w:val="Titre3Car"/>
    <w:qFormat/>
    <w:rsid w:val="00C727CF"/>
    <w:pPr>
      <w:numPr>
        <w:ilvl w:val="2"/>
        <w:numId w:val="17"/>
      </w:numPr>
      <w:tabs>
        <w:tab w:val="clear" w:pos="1129"/>
      </w:tabs>
      <w:ind w:left="1134"/>
      <w:outlineLvl w:val="2"/>
    </w:pPr>
  </w:style>
  <w:style w:type="paragraph" w:styleId="Titre4">
    <w:name w:val="heading 4"/>
    <w:basedOn w:val="Normal"/>
    <w:next w:val="point4"/>
    <w:link w:val="Titre4Car"/>
    <w:qFormat/>
    <w:rsid w:val="00C727CF"/>
    <w:pPr>
      <w:numPr>
        <w:ilvl w:val="3"/>
        <w:numId w:val="17"/>
      </w:numPr>
      <w:tabs>
        <w:tab w:val="clear" w:pos="1696"/>
      </w:tabs>
      <w:ind w:left="1702" w:hanging="851"/>
      <w:outlineLvl w:val="3"/>
    </w:pPr>
    <w:rPr>
      <w:spacing w:val="5"/>
    </w:rPr>
  </w:style>
  <w:style w:type="paragraph" w:styleId="Titre5">
    <w:name w:val="heading 5"/>
    <w:basedOn w:val="Normal"/>
    <w:next w:val="Normal"/>
    <w:link w:val="Titre5Car"/>
    <w:qFormat/>
    <w:rsid w:val="00C727CF"/>
    <w:pPr>
      <w:numPr>
        <w:ilvl w:val="4"/>
        <w:numId w:val="17"/>
      </w:numPr>
      <w:outlineLvl w:val="4"/>
    </w:pPr>
  </w:style>
  <w:style w:type="paragraph" w:styleId="Titre6">
    <w:name w:val="heading 6"/>
    <w:basedOn w:val="Normal"/>
    <w:next w:val="Normal"/>
    <w:link w:val="Titre6Car"/>
    <w:qFormat/>
    <w:rsid w:val="00C727CF"/>
    <w:pPr>
      <w:spacing w:before="240" w:after="60"/>
      <w:outlineLvl w:val="5"/>
    </w:pPr>
    <w:rPr>
      <w:rFonts w:ascii="Arial" w:hAnsi="Arial" w:cs="Arial"/>
      <w:i/>
      <w:iCs/>
    </w:rPr>
  </w:style>
  <w:style w:type="paragraph" w:styleId="Titre7">
    <w:name w:val="heading 7"/>
    <w:basedOn w:val="Normal"/>
    <w:next w:val="Normal"/>
    <w:link w:val="Titre7Car"/>
    <w:qFormat/>
    <w:rsid w:val="00C727CF"/>
    <w:pPr>
      <w:spacing w:before="240" w:after="60"/>
      <w:outlineLvl w:val="6"/>
    </w:pPr>
    <w:rPr>
      <w:rFonts w:ascii="Arial" w:hAnsi="Arial" w:cs="Arial"/>
      <w:sz w:val="20"/>
      <w:szCs w:val="20"/>
    </w:rPr>
  </w:style>
  <w:style w:type="paragraph" w:styleId="Titre8">
    <w:name w:val="heading 8"/>
    <w:basedOn w:val="Normal"/>
    <w:next w:val="Normal"/>
    <w:link w:val="Titre8Car"/>
    <w:qFormat/>
    <w:rsid w:val="00C727CF"/>
    <w:pPr>
      <w:spacing w:before="240" w:after="60"/>
      <w:outlineLvl w:val="7"/>
    </w:pPr>
    <w:rPr>
      <w:rFonts w:ascii="Arial" w:hAnsi="Arial" w:cs="Arial"/>
      <w:i/>
      <w:iCs/>
      <w:sz w:val="20"/>
      <w:szCs w:val="20"/>
    </w:rPr>
  </w:style>
  <w:style w:type="paragraph" w:styleId="Titre9">
    <w:name w:val="heading 9"/>
    <w:basedOn w:val="Normal"/>
    <w:next w:val="Normal"/>
    <w:link w:val="Titre9Car"/>
    <w:qFormat/>
    <w:rsid w:val="00C727CF"/>
    <w:pPr>
      <w:spacing w:before="240" w:after="60"/>
      <w:outlineLvl w:val="8"/>
    </w:pPr>
    <w:rPr>
      <w:rFonts w:ascii="Arial" w:hAnsi="Arial" w:cs="Arial"/>
      <w:i/>
      <w:iCs/>
      <w:sz w:val="18"/>
      <w:szCs w:val="18"/>
    </w:rPr>
  </w:style>
  <w:style w:type="character" w:default="1" w:styleId="Policepardfaut">
    <w:name w:val="Default Paragraph Font"/>
    <w:uiPriority w:val="1"/>
    <w:semiHidden/>
    <w:unhideWhenUsed/>
    <w:rsid w:val="00C727CF"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  <w:rsid w:val="00C727CF"/>
  </w:style>
  <w:style w:type="paragraph" w:customStyle="1" w:styleId="titre0gauche">
    <w:name w:val="titre 0 gauche"/>
    <w:basedOn w:val="Normal"/>
    <w:pPr>
      <w:spacing w:after="60"/>
    </w:pPr>
    <w:rPr>
      <w:rFonts w:ascii="Arial" w:hAnsi="Arial"/>
      <w:b/>
      <w:sz w:val="26"/>
    </w:rPr>
  </w:style>
  <w:style w:type="paragraph" w:customStyle="1" w:styleId="Titre0">
    <w:name w:val="Titre 0"/>
    <w:basedOn w:val="Normal"/>
    <w:autoRedefine/>
    <w:pPr>
      <w:spacing w:after="60"/>
      <w:jc w:val="center"/>
    </w:pPr>
    <w:rPr>
      <w:rFonts w:ascii="Arial" w:hAnsi="Arial"/>
      <w:b/>
      <w:caps/>
      <w:sz w:val="28"/>
      <w:szCs w:val="28"/>
    </w:rPr>
  </w:style>
  <w:style w:type="paragraph" w:customStyle="1" w:styleId="titre0droite">
    <w:name w:val="titre 0 droite"/>
    <w:basedOn w:val="Normal"/>
    <w:pPr>
      <w:spacing w:after="60"/>
      <w:jc w:val="right"/>
    </w:pPr>
    <w:rPr>
      <w:rFonts w:ascii="Arial" w:hAnsi="Arial"/>
      <w:b/>
      <w:sz w:val="26"/>
    </w:rPr>
  </w:style>
  <w:style w:type="paragraph" w:customStyle="1" w:styleId="Normal12">
    <w:name w:val="Normal12"/>
    <w:basedOn w:val="Normal"/>
    <w:rPr>
      <w:sz w:val="24"/>
    </w:rPr>
  </w:style>
  <w:style w:type="paragraph" w:styleId="Sansinterligne">
    <w:name w:val="No Spacing"/>
    <w:link w:val="SansinterligneCar"/>
    <w:uiPriority w:val="1"/>
    <w:qFormat/>
    <w:rsid w:val="00951E39"/>
    <w:rPr>
      <w:rFonts w:ascii="Calibri" w:eastAsia="Calibri" w:hAnsi="Calibri"/>
      <w:sz w:val="22"/>
      <w:szCs w:val="22"/>
      <w:lang w:eastAsia="en-US"/>
    </w:rPr>
  </w:style>
  <w:style w:type="paragraph" w:customStyle="1" w:styleId="Normal12Car">
    <w:name w:val="Normal12 Car"/>
    <w:basedOn w:val="Normal"/>
    <w:rPr>
      <w:sz w:val="24"/>
    </w:rPr>
  </w:style>
  <w:style w:type="paragraph" w:customStyle="1" w:styleId="titre1bruno">
    <w:name w:val="titre 1 bruno"/>
    <w:basedOn w:val="Normal"/>
    <w:next w:val="Normal"/>
    <w:pPr>
      <w:numPr>
        <w:numId w:val="1"/>
      </w:numPr>
      <w:spacing w:before="120"/>
    </w:pPr>
    <w:rPr>
      <w:rFonts w:ascii="Arial" w:hAnsi="Arial"/>
      <w:b/>
      <w:sz w:val="26"/>
    </w:rPr>
  </w:style>
  <w:style w:type="paragraph" w:customStyle="1" w:styleId="titre2bruno">
    <w:name w:val="titre 2 bruno"/>
    <w:basedOn w:val="Normal"/>
    <w:next w:val="Normal"/>
    <w:pPr>
      <w:numPr>
        <w:ilvl w:val="1"/>
        <w:numId w:val="1"/>
      </w:numPr>
      <w:spacing w:before="60"/>
    </w:pPr>
    <w:rPr>
      <w:rFonts w:ascii="Arial" w:hAnsi="Arial"/>
      <w:b/>
      <w:sz w:val="24"/>
    </w:rPr>
  </w:style>
  <w:style w:type="paragraph" w:customStyle="1" w:styleId="titre3bruno">
    <w:name w:val="titre 3 bruno"/>
    <w:basedOn w:val="Normal"/>
    <w:pPr>
      <w:numPr>
        <w:ilvl w:val="2"/>
        <w:numId w:val="1"/>
      </w:numPr>
    </w:pPr>
    <w:rPr>
      <w:rFonts w:ascii="Arial" w:hAnsi="Arial"/>
      <w:b/>
      <w:i/>
      <w:sz w:val="24"/>
    </w:rPr>
  </w:style>
  <w:style w:type="paragraph" w:customStyle="1" w:styleId="Titre30">
    <w:name w:val="Titre3"/>
    <w:basedOn w:val="Normal12"/>
    <w:next w:val="Normal12"/>
    <w:pPr>
      <w:ind w:left="284"/>
    </w:pPr>
    <w:rPr>
      <w:b/>
    </w:rPr>
  </w:style>
  <w:style w:type="paragraph" w:styleId="NormalWeb">
    <w:name w:val="Normal (Web)"/>
    <w:basedOn w:val="Normal"/>
    <w:pPr>
      <w:spacing w:before="100" w:beforeAutospacing="1" w:after="100" w:afterAutospacing="1"/>
    </w:pPr>
    <w:rPr>
      <w:sz w:val="24"/>
      <w:szCs w:val="24"/>
    </w:rPr>
  </w:style>
  <w:style w:type="paragraph" w:styleId="Corpsdetexte">
    <w:name w:val="Body Text"/>
    <w:basedOn w:val="Normal"/>
    <w:link w:val="CorpsdetexteCar"/>
    <w:uiPriority w:val="99"/>
    <w:unhideWhenUsed/>
    <w:rsid w:val="00C727CF"/>
    <w:pPr>
      <w:spacing w:after="120"/>
    </w:pPr>
  </w:style>
  <w:style w:type="paragraph" w:styleId="Normalcentr">
    <w:name w:val="Block Text"/>
    <w:basedOn w:val="Normal"/>
    <w:pPr>
      <w:ind w:left="284" w:right="4819"/>
    </w:pPr>
    <w:rPr>
      <w:szCs w:val="24"/>
    </w:rPr>
  </w:style>
  <w:style w:type="paragraph" w:styleId="Corpsdetexte3">
    <w:name w:val="Body Text 3"/>
    <w:basedOn w:val="Normal"/>
    <w:pPr>
      <w:spacing w:after="120"/>
    </w:pPr>
    <w:rPr>
      <w:sz w:val="16"/>
      <w:szCs w:val="16"/>
    </w:rPr>
  </w:style>
  <w:style w:type="paragraph" w:styleId="Titre">
    <w:name w:val="Title"/>
    <w:basedOn w:val="Normal"/>
    <w:next w:val="Normal"/>
    <w:link w:val="TitreCar"/>
    <w:qFormat/>
    <w:rsid w:val="00C727CF"/>
    <w:pPr>
      <w:pBdr>
        <w:bottom w:val="single" w:sz="8" w:space="4" w:color="808080"/>
      </w:pBdr>
      <w:spacing w:after="300" w:line="100" w:lineRule="atLeast"/>
      <w:jc w:val="center"/>
    </w:pPr>
    <w:rPr>
      <w:rFonts w:ascii="Cambria" w:hAnsi="Cambria" w:cs="font291"/>
      <w:b/>
      <w:bCs/>
      <w:color w:val="17365D"/>
      <w:spacing w:val="5"/>
      <w:kern w:val="1"/>
      <w:sz w:val="52"/>
      <w:szCs w:val="52"/>
    </w:rPr>
  </w:style>
  <w:style w:type="character" w:styleId="Lienhypertexte">
    <w:name w:val="Hyperlink"/>
    <w:basedOn w:val="Policepardfaut"/>
    <w:rsid w:val="00C727CF"/>
    <w:rPr>
      <w:color w:val="0000FF"/>
      <w:u w:val="single"/>
    </w:rPr>
  </w:style>
  <w:style w:type="character" w:customStyle="1" w:styleId="citecrochet1">
    <w:name w:val="cite_crochet1"/>
    <w:basedOn w:val="Policepardfaut"/>
    <w:rPr>
      <w:vanish/>
      <w:webHidden w:val="0"/>
      <w:specVanish w:val="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727CF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727CF"/>
    <w:rPr>
      <w:rFonts w:ascii="Tahoma" w:eastAsia="Times New Roman" w:hAnsi="Tahoma" w:cs="Tahoma"/>
      <w:sz w:val="16"/>
      <w:szCs w:val="16"/>
      <w:lang w:eastAsia="zh-CN"/>
    </w:rPr>
  </w:style>
  <w:style w:type="character" w:customStyle="1" w:styleId="nowrap1">
    <w:name w:val="nowrap1"/>
    <w:basedOn w:val="Policepardfaut"/>
  </w:style>
  <w:style w:type="character" w:customStyle="1" w:styleId="SansinterligneCar">
    <w:name w:val="Sans interligne Car"/>
    <w:basedOn w:val="Policepardfaut"/>
    <w:link w:val="Sansinterligne"/>
    <w:uiPriority w:val="1"/>
    <w:rsid w:val="00951E39"/>
    <w:rPr>
      <w:rFonts w:ascii="Calibri" w:eastAsia="Calibri" w:hAnsi="Calibri"/>
      <w:sz w:val="22"/>
      <w:szCs w:val="22"/>
      <w:lang w:val="fr-FR" w:eastAsia="en-US" w:bidi="ar-SA"/>
    </w:rPr>
  </w:style>
  <w:style w:type="paragraph" w:customStyle="1" w:styleId="Titre20">
    <w:name w:val="Titre2"/>
    <w:basedOn w:val="Normal12"/>
    <w:next w:val="Normal12"/>
    <w:rsid w:val="00F62894"/>
    <w:pPr>
      <w:suppressAutoHyphens/>
      <w:spacing w:before="60"/>
    </w:pPr>
    <w:rPr>
      <w:rFonts w:ascii="Arial" w:hAnsi="Arial" w:cs="Arial"/>
      <w:b/>
      <w:sz w:val="26"/>
    </w:rPr>
  </w:style>
  <w:style w:type="character" w:customStyle="1" w:styleId="spelle">
    <w:name w:val="spelle"/>
    <w:basedOn w:val="Policepardfaut"/>
    <w:rsid w:val="00612162"/>
  </w:style>
  <w:style w:type="character" w:styleId="lev">
    <w:name w:val="Strong"/>
    <w:basedOn w:val="Policepardfaut"/>
    <w:uiPriority w:val="22"/>
    <w:qFormat/>
    <w:rsid w:val="00F2158E"/>
    <w:rPr>
      <w:b/>
      <w:bCs/>
    </w:rPr>
  </w:style>
  <w:style w:type="character" w:customStyle="1" w:styleId="e24kjd">
    <w:name w:val="e24kjd"/>
    <w:basedOn w:val="Policepardfaut"/>
    <w:rsid w:val="006775F5"/>
  </w:style>
  <w:style w:type="table" w:styleId="Grilledutableau">
    <w:name w:val="Table Grid"/>
    <w:basedOn w:val="TableauNormal"/>
    <w:uiPriority w:val="59"/>
    <w:rsid w:val="00C727CF"/>
    <w:rPr>
      <w:rFonts w:eastAsia="Times New Roman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</w:style>
  <w:style w:type="character" w:customStyle="1" w:styleId="texte1">
    <w:name w:val="texte1"/>
    <w:basedOn w:val="Policepardfaut"/>
    <w:rsid w:val="004E5ACB"/>
  </w:style>
  <w:style w:type="paragraph" w:customStyle="1" w:styleId="fl1">
    <w:name w:val="fl1"/>
    <w:basedOn w:val="point1"/>
    <w:rsid w:val="00C727CF"/>
    <w:pPr>
      <w:numPr>
        <w:numId w:val="2"/>
      </w:numPr>
      <w:tabs>
        <w:tab w:val="clear" w:pos="360"/>
      </w:tabs>
      <w:ind w:left="568"/>
    </w:pPr>
    <w:rPr>
      <w:noProof w:val="0"/>
    </w:rPr>
  </w:style>
  <w:style w:type="paragraph" w:customStyle="1" w:styleId="titre00">
    <w:name w:val="titre0"/>
    <w:basedOn w:val="Titre1"/>
    <w:rsid w:val="00C727CF"/>
    <w:pPr>
      <w:numPr>
        <w:numId w:val="0"/>
      </w:numPr>
      <w:jc w:val="center"/>
    </w:pPr>
    <w:rPr>
      <w:sz w:val="28"/>
      <w:u w:val="none"/>
    </w:rPr>
  </w:style>
  <w:style w:type="character" w:customStyle="1" w:styleId="Titre3Car">
    <w:name w:val="Titre 3 Car"/>
    <w:basedOn w:val="Policepardfaut"/>
    <w:link w:val="Titre3"/>
    <w:rsid w:val="00C727CF"/>
    <w:rPr>
      <w:rFonts w:eastAsia="Times New Roman"/>
      <w:sz w:val="22"/>
      <w:szCs w:val="22"/>
      <w:lang w:eastAsia="zh-CN"/>
    </w:rPr>
  </w:style>
  <w:style w:type="character" w:customStyle="1" w:styleId="Titre4Car">
    <w:name w:val="Titre 4 Car"/>
    <w:basedOn w:val="Policepardfaut"/>
    <w:link w:val="Titre4"/>
    <w:rsid w:val="00C727CF"/>
    <w:rPr>
      <w:rFonts w:eastAsia="Times New Roman"/>
      <w:spacing w:val="5"/>
      <w:sz w:val="22"/>
      <w:szCs w:val="22"/>
      <w:lang w:eastAsia="zh-CN"/>
    </w:rPr>
  </w:style>
  <w:style w:type="character" w:customStyle="1" w:styleId="Titre5Car">
    <w:name w:val="Titre 5 Car"/>
    <w:basedOn w:val="Policepardfaut"/>
    <w:link w:val="Titre5"/>
    <w:rsid w:val="00C727CF"/>
    <w:rPr>
      <w:rFonts w:eastAsia="Times New Roman"/>
      <w:sz w:val="22"/>
      <w:szCs w:val="22"/>
      <w:lang w:eastAsia="zh-CN"/>
    </w:rPr>
  </w:style>
  <w:style w:type="character" w:customStyle="1" w:styleId="Titre6Car">
    <w:name w:val="Titre 6 Car"/>
    <w:basedOn w:val="Policepardfaut"/>
    <w:link w:val="Titre6"/>
    <w:rsid w:val="00C727CF"/>
    <w:rPr>
      <w:rFonts w:ascii="Arial" w:eastAsia="Times New Roman" w:hAnsi="Arial" w:cs="Arial"/>
      <w:i/>
      <w:iCs/>
      <w:sz w:val="22"/>
      <w:szCs w:val="22"/>
      <w:lang w:eastAsia="zh-CN"/>
    </w:rPr>
  </w:style>
  <w:style w:type="character" w:customStyle="1" w:styleId="Titre7Car">
    <w:name w:val="Titre 7 Car"/>
    <w:basedOn w:val="Policepardfaut"/>
    <w:link w:val="Titre7"/>
    <w:rsid w:val="00C727CF"/>
    <w:rPr>
      <w:rFonts w:ascii="Arial" w:eastAsia="Times New Roman" w:hAnsi="Arial" w:cs="Arial"/>
      <w:lang w:eastAsia="zh-CN"/>
    </w:rPr>
  </w:style>
  <w:style w:type="character" w:customStyle="1" w:styleId="Titre8Car">
    <w:name w:val="Titre 8 Car"/>
    <w:basedOn w:val="Policepardfaut"/>
    <w:link w:val="Titre8"/>
    <w:rsid w:val="00C727CF"/>
    <w:rPr>
      <w:rFonts w:ascii="Arial" w:eastAsia="Times New Roman" w:hAnsi="Arial" w:cs="Arial"/>
      <w:i/>
      <w:iCs/>
      <w:lang w:eastAsia="zh-CN"/>
    </w:rPr>
  </w:style>
  <w:style w:type="character" w:customStyle="1" w:styleId="Titre9Car">
    <w:name w:val="Titre 9 Car"/>
    <w:basedOn w:val="Policepardfaut"/>
    <w:link w:val="Titre9"/>
    <w:rsid w:val="00C727CF"/>
    <w:rPr>
      <w:rFonts w:ascii="Arial" w:eastAsia="Times New Roman" w:hAnsi="Arial" w:cs="Arial"/>
      <w:i/>
      <w:iCs/>
      <w:sz w:val="18"/>
      <w:szCs w:val="18"/>
      <w:lang w:eastAsia="zh-CN"/>
    </w:rPr>
  </w:style>
  <w:style w:type="character" w:customStyle="1" w:styleId="Titre1Car">
    <w:name w:val="Titre 1 Car"/>
    <w:basedOn w:val="Policepardfaut"/>
    <w:link w:val="Titre1"/>
    <w:rsid w:val="00C727CF"/>
    <w:rPr>
      <w:rFonts w:eastAsia="Times New Roman"/>
      <w:b/>
      <w:bCs/>
      <w:snapToGrid w:val="0"/>
      <w:sz w:val="22"/>
      <w:szCs w:val="22"/>
      <w:u w:val="double"/>
    </w:rPr>
  </w:style>
  <w:style w:type="paragraph" w:styleId="Paragraphedeliste">
    <w:name w:val="List Paragraph"/>
    <w:basedOn w:val="Normal"/>
    <w:uiPriority w:val="34"/>
    <w:qFormat/>
    <w:rsid w:val="00C727CF"/>
    <w:pPr>
      <w:ind w:left="720"/>
      <w:contextualSpacing/>
    </w:pPr>
  </w:style>
  <w:style w:type="character" w:customStyle="1" w:styleId="CorpsdetexteCar">
    <w:name w:val="Corps de texte Car"/>
    <w:basedOn w:val="Policepardfaut"/>
    <w:link w:val="Corpsdetexte"/>
    <w:uiPriority w:val="99"/>
    <w:rsid w:val="00C727CF"/>
    <w:rPr>
      <w:rFonts w:eastAsia="Times New Roman"/>
      <w:sz w:val="22"/>
      <w:szCs w:val="22"/>
      <w:lang w:eastAsia="zh-CN"/>
    </w:rPr>
  </w:style>
  <w:style w:type="paragraph" w:styleId="En-tte">
    <w:name w:val="header"/>
    <w:basedOn w:val="Normal"/>
    <w:link w:val="En-tteCar"/>
    <w:semiHidden/>
    <w:rsid w:val="00C727C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semiHidden/>
    <w:rsid w:val="00C727CF"/>
    <w:rPr>
      <w:rFonts w:eastAsia="Times New Roman"/>
      <w:sz w:val="22"/>
      <w:szCs w:val="22"/>
      <w:lang w:eastAsia="zh-CN"/>
    </w:rPr>
  </w:style>
  <w:style w:type="paragraph" w:customStyle="1" w:styleId="point1">
    <w:name w:val="point1"/>
    <w:basedOn w:val="Normal"/>
    <w:rsid w:val="00C727CF"/>
    <w:pPr>
      <w:numPr>
        <w:numId w:val="9"/>
      </w:numPr>
      <w:tabs>
        <w:tab w:val="clear" w:pos="0"/>
      </w:tabs>
      <w:ind w:left="567" w:hanging="283"/>
    </w:pPr>
    <w:rPr>
      <w:noProof/>
      <w:snapToGrid w:val="0"/>
    </w:rPr>
  </w:style>
  <w:style w:type="paragraph" w:customStyle="1" w:styleId="fl0">
    <w:name w:val="fl0"/>
    <w:basedOn w:val="fl1"/>
    <w:rsid w:val="00C727CF"/>
    <w:pPr>
      <w:ind w:left="284"/>
    </w:pPr>
  </w:style>
  <w:style w:type="paragraph" w:customStyle="1" w:styleId="fl2">
    <w:name w:val="fl2"/>
    <w:basedOn w:val="fl1"/>
    <w:rsid w:val="00C727CF"/>
    <w:pPr>
      <w:ind w:left="852"/>
    </w:pPr>
  </w:style>
  <w:style w:type="paragraph" w:customStyle="1" w:styleId="fl3">
    <w:name w:val="fl3"/>
    <w:basedOn w:val="fl2"/>
    <w:rsid w:val="00C727CF"/>
    <w:pPr>
      <w:ind w:left="1136"/>
    </w:pPr>
  </w:style>
  <w:style w:type="paragraph" w:customStyle="1" w:styleId="fl4">
    <w:name w:val="fl4"/>
    <w:basedOn w:val="fl3"/>
    <w:rsid w:val="00C727CF"/>
    <w:pPr>
      <w:ind w:left="1420"/>
    </w:pPr>
  </w:style>
  <w:style w:type="paragraph" w:styleId="Lgende">
    <w:name w:val="caption"/>
    <w:basedOn w:val="Normal"/>
    <w:next w:val="point1"/>
    <w:qFormat/>
    <w:rsid w:val="00C727CF"/>
    <w:pPr>
      <w:spacing w:before="60" w:after="60"/>
    </w:pPr>
    <w:rPr>
      <w:b/>
      <w:bCs/>
      <w:u w:val="single"/>
    </w:rPr>
  </w:style>
  <w:style w:type="character" w:customStyle="1" w:styleId="Maths">
    <w:name w:val="Maths"/>
    <w:basedOn w:val="Policepardfaut"/>
    <w:rsid w:val="00C727CF"/>
    <w:rPr>
      <w:i/>
      <w:noProof/>
      <w:color w:val="0000FF"/>
    </w:rPr>
  </w:style>
  <w:style w:type="paragraph" w:customStyle="1" w:styleId="MTDisplayEquation">
    <w:name w:val="MTDisplayEquation"/>
    <w:basedOn w:val="fl4"/>
    <w:next w:val="Normal"/>
    <w:rsid w:val="00C727CF"/>
    <w:pPr>
      <w:numPr>
        <w:numId w:val="7"/>
      </w:numPr>
      <w:tabs>
        <w:tab w:val="center" w:pos="6100"/>
        <w:tab w:val="right" w:pos="10780"/>
      </w:tabs>
    </w:pPr>
  </w:style>
  <w:style w:type="character" w:styleId="Numrodeligne">
    <w:name w:val="line number"/>
    <w:basedOn w:val="Policepardfaut"/>
    <w:semiHidden/>
    <w:rsid w:val="00C727CF"/>
    <w:rPr>
      <w:rFonts w:ascii="Times New Roman" w:hAnsi="Times New Roman"/>
      <w:sz w:val="16"/>
    </w:rPr>
  </w:style>
  <w:style w:type="paragraph" w:styleId="Pieddepage">
    <w:name w:val="footer"/>
    <w:basedOn w:val="Normal"/>
    <w:link w:val="PieddepageCar"/>
    <w:uiPriority w:val="99"/>
    <w:semiHidden/>
    <w:rsid w:val="00C727CF"/>
    <w:pPr>
      <w:pBdr>
        <w:top w:val="single" w:sz="4" w:space="1" w:color="auto"/>
      </w:pBdr>
      <w:tabs>
        <w:tab w:val="center" w:pos="5670"/>
        <w:tab w:val="right" w:pos="10206"/>
      </w:tabs>
    </w:pPr>
    <w:rPr>
      <w:sz w:val="16"/>
    </w:rPr>
  </w:style>
  <w:style w:type="character" w:customStyle="1" w:styleId="PieddepageCar">
    <w:name w:val="Pied de page Car"/>
    <w:basedOn w:val="Policepardfaut"/>
    <w:link w:val="Pieddepage"/>
    <w:uiPriority w:val="99"/>
    <w:semiHidden/>
    <w:rsid w:val="00C727CF"/>
    <w:rPr>
      <w:rFonts w:eastAsia="Times New Roman"/>
      <w:sz w:val="16"/>
      <w:szCs w:val="22"/>
      <w:lang w:eastAsia="zh-CN"/>
    </w:rPr>
  </w:style>
  <w:style w:type="paragraph" w:customStyle="1" w:styleId="point0">
    <w:name w:val="point0"/>
    <w:basedOn w:val="Normal"/>
    <w:rsid w:val="00C727CF"/>
    <w:pPr>
      <w:numPr>
        <w:numId w:val="8"/>
      </w:numPr>
      <w:tabs>
        <w:tab w:val="clear" w:pos="360"/>
      </w:tabs>
      <w:ind w:left="284" w:hanging="284"/>
    </w:pPr>
  </w:style>
  <w:style w:type="paragraph" w:customStyle="1" w:styleId="point1a">
    <w:name w:val="point1a"/>
    <w:basedOn w:val="Normal"/>
    <w:rsid w:val="00C727CF"/>
    <w:pPr>
      <w:numPr>
        <w:numId w:val="10"/>
      </w:numPr>
      <w:tabs>
        <w:tab w:val="clear" w:pos="644"/>
      </w:tabs>
      <w:ind w:left="568" w:hanging="284"/>
    </w:pPr>
    <w:rPr>
      <w:snapToGrid w:val="0"/>
      <w:lang w:eastAsia="fr-FR"/>
    </w:rPr>
  </w:style>
  <w:style w:type="paragraph" w:customStyle="1" w:styleId="point2">
    <w:name w:val="point2"/>
    <w:basedOn w:val="Normal"/>
    <w:autoRedefine/>
    <w:rsid w:val="00C727CF"/>
    <w:pPr>
      <w:numPr>
        <w:numId w:val="11"/>
      </w:numPr>
      <w:tabs>
        <w:tab w:val="clear" w:pos="0"/>
      </w:tabs>
      <w:ind w:left="851" w:hanging="284"/>
    </w:pPr>
  </w:style>
  <w:style w:type="paragraph" w:customStyle="1" w:styleId="point2a">
    <w:name w:val="point2a"/>
    <w:basedOn w:val="Normal"/>
    <w:rsid w:val="00C727CF"/>
    <w:pPr>
      <w:numPr>
        <w:numId w:val="12"/>
      </w:numPr>
      <w:tabs>
        <w:tab w:val="clear" w:pos="927"/>
      </w:tabs>
    </w:pPr>
    <w:rPr>
      <w:lang w:val="en-US"/>
    </w:rPr>
  </w:style>
  <w:style w:type="paragraph" w:customStyle="1" w:styleId="point3">
    <w:name w:val="point3"/>
    <w:basedOn w:val="Normal"/>
    <w:rsid w:val="00C727CF"/>
    <w:pPr>
      <w:numPr>
        <w:numId w:val="14"/>
      </w:numPr>
      <w:tabs>
        <w:tab w:val="clear" w:pos="360"/>
      </w:tabs>
      <w:ind w:left="1135" w:hanging="284"/>
    </w:pPr>
  </w:style>
  <w:style w:type="paragraph" w:customStyle="1" w:styleId="point3a">
    <w:name w:val="point3a"/>
    <w:basedOn w:val="point2a"/>
    <w:rsid w:val="00C727CF"/>
    <w:pPr>
      <w:numPr>
        <w:numId w:val="13"/>
      </w:numPr>
      <w:tabs>
        <w:tab w:val="clear" w:pos="1211"/>
      </w:tabs>
      <w:ind w:left="1135" w:hanging="284"/>
    </w:pPr>
  </w:style>
  <w:style w:type="paragraph" w:customStyle="1" w:styleId="point4">
    <w:name w:val="point4"/>
    <w:basedOn w:val="point3"/>
    <w:rsid w:val="00C727CF"/>
    <w:pPr>
      <w:ind w:left="1418"/>
    </w:pPr>
  </w:style>
  <w:style w:type="paragraph" w:customStyle="1" w:styleId="point4a">
    <w:name w:val="point4a"/>
    <w:basedOn w:val="point3a"/>
    <w:rsid w:val="00C727CF"/>
    <w:pPr>
      <w:numPr>
        <w:numId w:val="15"/>
      </w:numPr>
    </w:pPr>
  </w:style>
  <w:style w:type="paragraph" w:customStyle="1" w:styleId="point5">
    <w:name w:val="point5"/>
    <w:basedOn w:val="Normal"/>
    <w:rsid w:val="00C727CF"/>
    <w:pPr>
      <w:numPr>
        <w:numId w:val="16"/>
      </w:numPr>
      <w:tabs>
        <w:tab w:val="clear" w:pos="1778"/>
      </w:tabs>
      <w:ind w:left="1702" w:hanging="284"/>
    </w:pPr>
    <w:rPr>
      <w:sz w:val="24"/>
    </w:rPr>
  </w:style>
  <w:style w:type="paragraph" w:styleId="Sous-titre">
    <w:name w:val="Subtitle"/>
    <w:basedOn w:val="Normal"/>
    <w:next w:val="Corpsdetexte"/>
    <w:link w:val="Sous-titreCar"/>
    <w:qFormat/>
    <w:rsid w:val="00C727CF"/>
    <w:pPr>
      <w:keepNext/>
      <w:spacing w:before="240" w:after="120"/>
      <w:jc w:val="center"/>
    </w:pPr>
    <w:rPr>
      <w:rFonts w:ascii="Arial" w:eastAsia="SimSun" w:hAnsi="Arial" w:cs="Mangal"/>
      <w:i/>
      <w:iCs/>
      <w:sz w:val="28"/>
      <w:szCs w:val="28"/>
    </w:rPr>
  </w:style>
  <w:style w:type="character" w:customStyle="1" w:styleId="Sous-titreCar">
    <w:name w:val="Sous-titre Car"/>
    <w:basedOn w:val="Policepardfaut"/>
    <w:link w:val="Sous-titre"/>
    <w:rsid w:val="00C727CF"/>
    <w:rPr>
      <w:rFonts w:ascii="Arial" w:eastAsia="SimSun" w:hAnsi="Arial" w:cs="Mangal"/>
      <w:i/>
      <w:iCs/>
      <w:sz w:val="28"/>
      <w:szCs w:val="28"/>
      <w:lang w:eastAsia="zh-CN"/>
    </w:rPr>
  </w:style>
  <w:style w:type="character" w:customStyle="1" w:styleId="TitreCar">
    <w:name w:val="Titre Car"/>
    <w:basedOn w:val="Policepardfaut"/>
    <w:link w:val="Titre"/>
    <w:rsid w:val="00C727CF"/>
    <w:rPr>
      <w:rFonts w:ascii="Cambria" w:eastAsia="Times New Roman" w:hAnsi="Cambria" w:cs="font291"/>
      <w:b/>
      <w:bCs/>
      <w:color w:val="17365D"/>
      <w:spacing w:val="5"/>
      <w:kern w:val="1"/>
      <w:sz w:val="52"/>
      <w:szCs w:val="52"/>
      <w:lang w:eastAsia="zh-CN"/>
    </w:rPr>
  </w:style>
  <w:style w:type="character" w:customStyle="1" w:styleId="Titre2Car">
    <w:name w:val="Titre 2 Car"/>
    <w:basedOn w:val="Policepardfaut"/>
    <w:link w:val="Titre2"/>
    <w:rsid w:val="00C727CF"/>
    <w:rPr>
      <w:rFonts w:eastAsia="Times New Roman"/>
      <w:b/>
      <w:bCs/>
      <w:sz w:val="22"/>
      <w:szCs w:val="22"/>
      <w:u w:val="single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590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22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901748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519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0445039">
                      <w:marLeft w:val="-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6738874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351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1.png"/><Relationship Id="rId3" Type="http://schemas.openxmlformats.org/officeDocument/2006/relationships/settings" Target="settings.xml"/><Relationship Id="rId21" Type="http://schemas.openxmlformats.org/officeDocument/2006/relationships/hyperlink" Target="http://www.ostralo.net/3_animations/swf/synthese_couleurs.swf" TargetMode="Externa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0.jpeg"/><Relationship Id="rId2" Type="http://schemas.openxmlformats.org/officeDocument/2006/relationships/styles" Target="styles.xml"/><Relationship Id="rId16" Type="http://schemas.openxmlformats.org/officeDocument/2006/relationships/hyperlink" Target="http://ekladata.com/TYVeCuXP8n7kNEVZwFPzkSpaPMw/superfiltres.swf" TargetMode="External"/><Relationship Id="rId20" Type="http://schemas.openxmlformats.org/officeDocument/2006/relationships/image" Target="media/image13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image" Target="media/image12.jpe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689</Words>
  <Characters>3795</Characters>
  <Application>Microsoft Office Word</Application>
  <DocSecurity>0</DocSecurity>
  <Lines>31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1Spé</vt:lpstr>
    </vt:vector>
  </TitlesOfParts>
  <Company>Hewlett-Packard</Company>
  <LinksUpToDate>false</LinksUpToDate>
  <CharactersWithSpaces>4476</CharactersWithSpaces>
  <SharedDoc>false</SharedDoc>
  <HLinks>
    <vt:vector size="12" baseType="variant">
      <vt:variant>
        <vt:i4>5963863</vt:i4>
      </vt:variant>
      <vt:variant>
        <vt:i4>3</vt:i4>
      </vt:variant>
      <vt:variant>
        <vt:i4>0</vt:i4>
      </vt:variant>
      <vt:variant>
        <vt:i4>5</vt:i4>
      </vt:variant>
      <vt:variant>
        <vt:lpwstr>http://www.ostralo.net/3_animations/swf/synthese_couleurs.swf</vt:lpwstr>
      </vt:variant>
      <vt:variant>
        <vt:lpwstr/>
      </vt:variant>
      <vt:variant>
        <vt:i4>1900616</vt:i4>
      </vt:variant>
      <vt:variant>
        <vt:i4>0</vt:i4>
      </vt:variant>
      <vt:variant>
        <vt:i4>0</vt:i4>
      </vt:variant>
      <vt:variant>
        <vt:i4>5</vt:i4>
      </vt:variant>
      <vt:variant>
        <vt:lpwstr>http://ekladata.com/TYVeCuXP8n7kNEVZwFPzkSpaPMw/superfiltres.swf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1Spé</dc:title>
  <dc:subject/>
  <dc:creator>L.Hamel</dc:creator>
  <cp:keywords/>
  <cp:lastModifiedBy>A</cp:lastModifiedBy>
  <cp:revision>13</cp:revision>
  <cp:lastPrinted>2022-04-16T09:33:00Z</cp:lastPrinted>
  <dcterms:created xsi:type="dcterms:W3CDTF">2022-04-16T08:44:00Z</dcterms:created>
  <dcterms:modified xsi:type="dcterms:W3CDTF">2022-04-16T09:33:00Z</dcterms:modified>
</cp:coreProperties>
</file>