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443"/>
        <w:gridCol w:w="1555"/>
      </w:tblGrid>
      <w:tr w:rsidR="0098412D" w:rsidTr="005B0D91">
        <w:tc>
          <w:tcPr>
            <w:tcW w:w="1913" w:type="dxa"/>
            <w:vAlign w:val="center"/>
          </w:tcPr>
          <w:p w:rsidR="0098412D" w:rsidRPr="00FF16C5" w:rsidRDefault="0098412D" w:rsidP="006F7425">
            <w:pPr>
              <w:pStyle w:val="titre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6F7425">
              <w:rPr>
                <w:sz w:val="24"/>
                <w:szCs w:val="24"/>
                <w:vertAlign w:val="superscript"/>
              </w:rPr>
              <w:t>ère</w:t>
            </w:r>
            <w:r>
              <w:rPr>
                <w:sz w:val="24"/>
                <w:szCs w:val="24"/>
              </w:rPr>
              <w:t xml:space="preserve"> </w:t>
            </w:r>
            <w:r w:rsidRPr="00FF16C5">
              <w:rPr>
                <w:sz w:val="24"/>
                <w:szCs w:val="24"/>
              </w:rPr>
              <w:t>Spé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412D" w:rsidRDefault="0098412D" w:rsidP="00EB62BD">
            <w:pPr>
              <w:pStyle w:val="titre00"/>
              <w:rPr>
                <w:sz w:val="22"/>
              </w:rPr>
            </w:pPr>
            <w:r>
              <w:rPr>
                <w:sz w:val="22"/>
              </w:rPr>
              <w:t xml:space="preserve">Thème : </w:t>
            </w:r>
            <w:r w:rsidR="00EB62BD">
              <w:rPr>
                <w:sz w:val="22"/>
              </w:rPr>
              <w:t>Ondes et signaux</w:t>
            </w:r>
          </w:p>
        </w:tc>
        <w:tc>
          <w:tcPr>
            <w:tcW w:w="1555" w:type="dxa"/>
            <w:tcBorders>
              <w:left w:val="nil"/>
            </w:tcBorders>
          </w:tcPr>
          <w:p w:rsidR="0098412D" w:rsidRDefault="0098412D" w:rsidP="007542DB">
            <w:pPr>
              <w:pStyle w:val="titre00"/>
              <w:rPr>
                <w:sz w:val="22"/>
              </w:rPr>
            </w:pPr>
            <w:r>
              <w:rPr>
                <w:sz w:val="22"/>
              </w:rPr>
              <w:t>Cours</w:t>
            </w:r>
          </w:p>
        </w:tc>
      </w:tr>
      <w:tr w:rsidR="0098412D" w:rsidTr="005B0D91">
        <w:tc>
          <w:tcPr>
            <w:tcW w:w="1913" w:type="dxa"/>
            <w:vAlign w:val="center"/>
          </w:tcPr>
          <w:p w:rsidR="0098412D" w:rsidRDefault="0098412D" w:rsidP="007542DB">
            <w:pPr>
              <w:pStyle w:val="titre00"/>
            </w:pPr>
            <w:r>
              <w:rPr>
                <w:u w:val="single"/>
              </w:rPr>
              <w:t>Physique</w:t>
            </w:r>
            <w:r w:rsidR="00650F16">
              <w:rPr>
                <w:u w:val="single"/>
              </w:rPr>
              <w:t xml:space="preserve"> 9</w:t>
            </w:r>
            <w:bookmarkStart w:id="0" w:name="_GoBack"/>
            <w:bookmarkEnd w:id="0"/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412D" w:rsidRDefault="0098412D" w:rsidP="007542DB">
            <w:pPr>
              <w:pStyle w:val="titre00"/>
            </w:pPr>
            <w:r>
              <w:t>La formation des images</w:t>
            </w:r>
          </w:p>
        </w:tc>
        <w:tc>
          <w:tcPr>
            <w:tcW w:w="1555" w:type="dxa"/>
            <w:tcBorders>
              <w:left w:val="nil"/>
            </w:tcBorders>
          </w:tcPr>
          <w:p w:rsidR="0098412D" w:rsidRDefault="0098412D" w:rsidP="007542DB">
            <w:pPr>
              <w:pStyle w:val="titre00"/>
            </w:pPr>
            <w:r>
              <w:sym w:font="Wingdings" w:char="F026"/>
            </w:r>
            <w:r>
              <w:t xml:space="preserve"> </w:t>
            </w:r>
            <w:r w:rsidRPr="00A02D11">
              <w:rPr>
                <w:u w:val="single"/>
              </w:rPr>
              <w:t>Chap.</w:t>
            </w:r>
            <w:r>
              <w:rPr>
                <w:u w:val="single"/>
              </w:rPr>
              <w:t>16</w:t>
            </w:r>
          </w:p>
        </w:tc>
      </w:tr>
    </w:tbl>
    <w:p w:rsidR="0098412D" w:rsidRDefault="0098412D">
      <w:pPr>
        <w:rPr>
          <w:snapToGrid w:val="0"/>
          <w:lang w:eastAsia="fr-FR"/>
        </w:rPr>
      </w:pPr>
    </w:p>
    <w:p w:rsidR="00A144F1" w:rsidRPr="0098412D" w:rsidRDefault="0098412D" w:rsidP="0098412D">
      <w:pPr>
        <w:pStyle w:val="Titre1"/>
      </w:pPr>
      <w:r w:rsidRPr="0098412D">
        <w:t>L</w:t>
      </w:r>
      <w:r w:rsidR="00AC610C" w:rsidRPr="0098412D">
        <w:t xml:space="preserve">es </w:t>
      </w:r>
      <w:r w:rsidR="008124F3" w:rsidRPr="0098412D">
        <w:t>lentilles minces convergentes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5670"/>
      </w:tblGrid>
      <w:tr w:rsidR="004760AB" w:rsidRPr="00FB1DA9" w:rsidTr="00FB1DA9">
        <w:trPr>
          <w:jc w:val="center"/>
        </w:trPr>
        <w:tc>
          <w:tcPr>
            <w:tcW w:w="3114" w:type="dxa"/>
          </w:tcPr>
          <w:p w:rsidR="00AC610C" w:rsidRPr="00FB1DA9" w:rsidRDefault="008124F3" w:rsidP="008124F3">
            <w:pPr>
              <w:pStyle w:val="TP"/>
              <w:spacing w:before="0" w:after="0"/>
              <w:rPr>
                <w:b w:val="0"/>
                <w:sz w:val="22"/>
                <w:szCs w:val="20"/>
              </w:rPr>
            </w:pPr>
            <w:r w:rsidRPr="00FB1DA9">
              <w:rPr>
                <w:b w:val="0"/>
                <w:sz w:val="22"/>
                <w:szCs w:val="20"/>
              </w:rPr>
              <w:t>Image réelle, image virtuelle, image droite, image renversée</w:t>
            </w:r>
            <w:r w:rsidR="00AC610C" w:rsidRPr="00FB1DA9">
              <w:rPr>
                <w:b w:val="0"/>
                <w:sz w:val="22"/>
                <w:szCs w:val="20"/>
              </w:rPr>
              <w:t>.</w:t>
            </w:r>
          </w:p>
        </w:tc>
        <w:tc>
          <w:tcPr>
            <w:tcW w:w="5670" w:type="dxa"/>
          </w:tcPr>
          <w:p w:rsidR="00B623E8" w:rsidRPr="00FB1DA9" w:rsidRDefault="008124F3" w:rsidP="00B623E8">
            <w:pPr>
              <w:pStyle w:val="TP"/>
              <w:spacing w:before="0" w:after="0"/>
              <w:rPr>
                <w:b w:val="0"/>
                <w:sz w:val="22"/>
                <w:szCs w:val="20"/>
              </w:rPr>
            </w:pPr>
            <w:r w:rsidRPr="00FB1DA9">
              <w:rPr>
                <w:b w:val="0"/>
                <w:sz w:val="22"/>
                <w:szCs w:val="20"/>
              </w:rPr>
              <w:t>Déterminer les caractéristiques de l’image d’un objet-plan réel formée par une lentille mince convergente</w:t>
            </w:r>
            <w:r w:rsidR="00AC610C" w:rsidRPr="00FB1DA9">
              <w:rPr>
                <w:b w:val="0"/>
                <w:sz w:val="22"/>
                <w:szCs w:val="20"/>
              </w:rPr>
              <w:t>.</w:t>
            </w:r>
          </w:p>
          <w:p w:rsidR="00CF467E" w:rsidRPr="00FB1DA9" w:rsidRDefault="00CF467E" w:rsidP="00B623E8">
            <w:pPr>
              <w:pStyle w:val="TP"/>
              <w:spacing w:before="0" w:after="0"/>
              <w:rPr>
                <w:b w:val="0"/>
                <w:sz w:val="22"/>
                <w:szCs w:val="20"/>
              </w:rPr>
            </w:pPr>
            <w:r w:rsidRPr="00FB1DA9">
              <w:rPr>
                <w:b w:val="0"/>
                <w:i/>
                <w:sz w:val="22"/>
                <w:szCs w:val="20"/>
              </w:rPr>
              <w:t>Estimer la distance focale d’une lentille mince convergente.</w:t>
            </w:r>
          </w:p>
        </w:tc>
      </w:tr>
    </w:tbl>
    <w:p w:rsidR="00A144F1" w:rsidRPr="0098412D" w:rsidRDefault="00AC610C" w:rsidP="0098412D">
      <w:pPr>
        <w:pStyle w:val="Titre2"/>
      </w:pPr>
      <w:r w:rsidRPr="0098412D">
        <w:t>Définition</w:t>
      </w:r>
    </w:p>
    <w:p w:rsidR="00CF467E" w:rsidRPr="0098412D" w:rsidRDefault="0098412D" w:rsidP="0098412D">
      <w:pPr>
        <w:pStyle w:val="fl2"/>
      </w:pPr>
      <w:r w:rsidRPr="0098412D">
        <w:rPr>
          <w:noProof/>
          <w:lang w:eastAsia="fr-FR"/>
        </w:rPr>
        <w:drawing>
          <wp:anchor distT="0" distB="0" distL="114300" distR="114300" simplePos="0" relativeHeight="251656704" behindDoc="1" locked="0" layoutInCell="1" allowOverlap="1" wp14:anchorId="6C52B235" wp14:editId="3B8B84D4">
            <wp:simplePos x="0" y="0"/>
            <wp:positionH relativeFrom="column">
              <wp:posOffset>5633220</wp:posOffset>
            </wp:positionH>
            <wp:positionV relativeFrom="paragraph">
              <wp:posOffset>39332</wp:posOffset>
            </wp:positionV>
            <wp:extent cx="1266825" cy="1087120"/>
            <wp:effectExtent l="0" t="0" r="9525" b="0"/>
            <wp:wrapSquare wrapText="bothSides"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44DC">
        <w:t xml:space="preserve">Support vidéo : </w:t>
      </w:r>
      <w:hyperlink r:id="rId8" w:history="1">
        <w:r w:rsidR="005944DC" w:rsidRPr="005944DC">
          <w:rPr>
            <w:rStyle w:val="Lienhypertexte"/>
          </w:rPr>
          <w:t>https://www.youtube.com/watch?v=gGWIvUpIg4E</w:t>
        </w:r>
      </w:hyperlink>
      <w:r w:rsidR="005944DC">
        <w:t xml:space="preserve"> (PCCL)</w:t>
      </w:r>
    </w:p>
    <w:p w:rsidR="00CF467E" w:rsidRPr="0098412D" w:rsidRDefault="00CF467E" w:rsidP="0098412D">
      <w:pPr>
        <w:pStyle w:val="point2"/>
      </w:pPr>
      <w:r w:rsidRPr="0098412D">
        <w:t>Une lentille est un milieu transparent limité par deux dioptres. Tout rayon la traversant est dévié (ou réfracté) sauf en son milieu, appelé centre optique et noté O.</w:t>
      </w:r>
    </w:p>
    <w:p w:rsidR="00B15693" w:rsidRPr="0098412D" w:rsidRDefault="00211D56" w:rsidP="0098412D">
      <w:pPr>
        <w:pStyle w:val="point2"/>
      </w:pPr>
      <w:r w:rsidRPr="0098412D">
        <w:t xml:space="preserve">La vergence C en dioptrie (δ) </w:t>
      </w:r>
      <w:r w:rsidR="00220208" w:rsidRPr="0098412D">
        <w:t>correspond à la faculté de la lentille à dévier les rayons.</w:t>
      </w:r>
      <w:r w:rsidR="0098412D">
        <w:br/>
      </w:r>
      <m:oMath>
        <m:r>
          <w:rPr>
            <w:rFonts w:ascii="Cambria Math" w:hAnsi="Cambria Math"/>
            <w:sz w:val="24"/>
          </w:rPr>
          <m:t>C=</m:t>
        </m:r>
        <m:f>
          <m:fPr>
            <m:ctrlPr>
              <w:rPr>
                <w:rFonts w:ascii="Cambria Math" w:hAnsi="Cambria Math"/>
                <w:i/>
                <w:snapToGrid w:val="0"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acc>
              <m:accPr>
                <m:chr m:val="̅"/>
                <m:ctrlPr>
                  <w:rPr>
                    <w:rFonts w:ascii="Cambria Math" w:hAnsi="Cambria Math"/>
                    <w:i/>
                    <w:snapToGrid w:val="0"/>
                    <w:sz w:val="24"/>
                  </w:rPr>
                </m:ctrlPr>
              </m:accPr>
              <m:e>
                <m:r>
                  <w:rPr>
                    <w:rFonts w:ascii="Cambria Math" w:hAnsi="Cambria Math"/>
                    <w:sz w:val="24"/>
                  </w:rPr>
                  <m:t>OF'</m:t>
                </m:r>
              </m:e>
            </m:acc>
          </m:den>
        </m:f>
      </m:oMath>
      <w:r w:rsidR="00B15693" w:rsidRPr="00DE338B">
        <w:rPr>
          <w:sz w:val="24"/>
        </w:rPr>
        <w:t xml:space="preserve"> </w:t>
      </w:r>
      <w:r w:rsidR="0098412D">
        <w:t xml:space="preserve">où </w:t>
      </w:r>
      <m:oMath>
        <m:acc>
          <m:accPr>
            <m:chr m:val="̅"/>
            <m:ctrlPr>
              <w:rPr>
                <w:rFonts w:ascii="Cambria Math" w:hAnsi="Cambria Math"/>
                <w:i/>
                <w:snapToGrid w:val="0"/>
              </w:rPr>
            </m:ctrlPr>
          </m:accPr>
          <m:e>
            <m:r>
              <w:rPr>
                <w:rFonts w:ascii="Cambria Math" w:hAnsi="Cambria Math"/>
              </w:rPr>
              <m:t>OF'</m:t>
            </m:r>
          </m:e>
        </m:acc>
      </m:oMath>
      <w:r w:rsidR="00B15693" w:rsidRPr="0098412D">
        <w:t xml:space="preserve"> = f</w:t>
      </w:r>
      <w:r w:rsidR="0098412D">
        <w:t> </w:t>
      </w:r>
      <w:r w:rsidR="00B15693" w:rsidRPr="0098412D">
        <w:t>’ est la distance focale de la lentille (en m).</w:t>
      </w:r>
    </w:p>
    <w:p w:rsidR="00220208" w:rsidRPr="0098412D" w:rsidRDefault="00B15693" w:rsidP="0098412D">
      <w:pPr>
        <w:pStyle w:val="fl2"/>
      </w:pPr>
      <w:r w:rsidRPr="0098412D">
        <w:rPr>
          <w:i/>
        </w:rPr>
        <w:t>Exemple</w:t>
      </w:r>
      <w:r w:rsidRPr="0098412D">
        <w:t> : Si l’œil n’est pas assez convergent (</w:t>
      </w:r>
      <w:r w:rsidR="00B26C63" w:rsidRPr="0098412D">
        <w:t xml:space="preserve">cas d’un </w:t>
      </w:r>
      <w:r w:rsidRPr="0098412D">
        <w:t xml:space="preserve">hypermétrope), on peut utiliser une lentille </w:t>
      </w:r>
      <w:r w:rsidR="00B26C63" w:rsidRPr="0098412D">
        <w:t>de distance focale f</w:t>
      </w:r>
      <w:r w:rsidR="0098412D">
        <w:t> </w:t>
      </w:r>
      <w:r w:rsidR="00B26C63" w:rsidRPr="0098412D">
        <w:t xml:space="preserve">’ = </w:t>
      </w:r>
      <w:r w:rsidR="0083664C" w:rsidRPr="0098412D">
        <w:t xml:space="preserve">67 </w:t>
      </w:r>
      <w:r w:rsidR="0098412D">
        <w:t xml:space="preserve">cm. Sa vergence vaut C = </w:t>
      </w:r>
      <w:r w:rsidR="0098412D">
        <w:fldChar w:fldCharType="begin"/>
      </w:r>
      <w:r w:rsidR="0098412D">
        <w:instrText xml:space="preserve"> eq \s\do1(\f(1;</w:instrText>
      </w:r>
      <w:r w:rsidR="0098412D" w:rsidRPr="0098412D">
        <w:instrText>0,67</w:instrText>
      </w:r>
      <w:r w:rsidR="0098412D">
        <w:instrText>))</w:instrText>
      </w:r>
      <w:r w:rsidR="0098412D">
        <w:fldChar w:fldCharType="end"/>
      </w:r>
      <w:r w:rsidR="0098412D">
        <w:t xml:space="preserve"> </w:t>
      </w:r>
      <w:r w:rsidR="00B26C63" w:rsidRPr="0098412D">
        <w:t xml:space="preserve">= </w:t>
      </w:r>
      <w:r w:rsidR="0083664C" w:rsidRPr="0098412D">
        <w:t>1,5 δ (pour une faible hypermétropie).</w:t>
      </w:r>
    </w:p>
    <w:p w:rsidR="00CF467E" w:rsidRPr="0098412D" w:rsidRDefault="005C2012" w:rsidP="0098412D">
      <w:pPr>
        <w:pStyle w:val="point2"/>
      </w:pPr>
      <w:r w:rsidRPr="00363421">
        <w:rPr>
          <w:noProof/>
          <w:lang w:eastAsia="fr-FR"/>
        </w:rPr>
        <w:drawing>
          <wp:anchor distT="0" distB="0" distL="114300" distR="114300" simplePos="0" relativeHeight="251657728" behindDoc="1" locked="0" layoutInCell="1" allowOverlap="1" wp14:anchorId="239C407D" wp14:editId="3C62CDAF">
            <wp:simplePos x="0" y="0"/>
            <wp:positionH relativeFrom="column">
              <wp:posOffset>4423508</wp:posOffset>
            </wp:positionH>
            <wp:positionV relativeFrom="paragraph">
              <wp:posOffset>108536</wp:posOffset>
            </wp:positionV>
            <wp:extent cx="2390775" cy="1063625"/>
            <wp:effectExtent l="0" t="0" r="9525" b="3175"/>
            <wp:wrapSquare wrapText="bothSides"/>
            <wp:docPr id="81" name="Imag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06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0208" w:rsidRPr="0098412D">
        <w:rPr>
          <w:i/>
        </w:rPr>
        <w:t>Remarque</w:t>
      </w:r>
      <w:r w:rsidR="00220208" w:rsidRPr="0098412D">
        <w:t xml:space="preserve"> : </w:t>
      </w:r>
      <w:r w:rsidR="00211D56" w:rsidRPr="0098412D">
        <w:t>Pour les</w:t>
      </w:r>
      <w:r w:rsidR="00CF467E" w:rsidRPr="0098412D">
        <w:t xml:space="preserve"> lentilles convergentes</w:t>
      </w:r>
      <w:r w:rsidR="00220208" w:rsidRPr="0098412D">
        <w:t xml:space="preserve"> (hypermétropie</w:t>
      </w:r>
      <w:r w:rsidR="00211D56" w:rsidRPr="0098412D">
        <w:t>)</w:t>
      </w:r>
      <w:r w:rsidR="00F758F4" w:rsidRPr="0098412D">
        <w:t xml:space="preserve"> C &gt; 0</w:t>
      </w:r>
      <w:r w:rsidR="00220208" w:rsidRPr="0098412D">
        <w:t xml:space="preserve"> et </w:t>
      </w:r>
      <w:r w:rsidR="00211D56" w:rsidRPr="0098412D">
        <w:t xml:space="preserve">pour les </w:t>
      </w:r>
      <w:r w:rsidR="00CF467E" w:rsidRPr="0098412D">
        <w:t xml:space="preserve">divergentes </w:t>
      </w:r>
      <w:r w:rsidR="00220208" w:rsidRPr="0098412D">
        <w:t>(myopie</w:t>
      </w:r>
      <w:r w:rsidR="00211D56" w:rsidRPr="0098412D">
        <w:t>)</w:t>
      </w:r>
      <w:r w:rsidR="00F758F4" w:rsidRPr="0098412D">
        <w:t xml:space="preserve"> C &lt; 0</w:t>
      </w:r>
      <w:r w:rsidR="00220208" w:rsidRPr="0098412D">
        <w:t>.</w:t>
      </w:r>
    </w:p>
    <w:p w:rsidR="00CF467E" w:rsidRPr="00363421" w:rsidRDefault="00CF467E" w:rsidP="00363421">
      <w:pPr>
        <w:pStyle w:val="Titre2"/>
      </w:pPr>
      <w:r w:rsidRPr="00363421">
        <w:t xml:space="preserve"> L</w:t>
      </w:r>
      <w:r w:rsidR="00DB6A42" w:rsidRPr="00363421">
        <w:t>e</w:t>
      </w:r>
      <w:r w:rsidR="00DF70C8" w:rsidRPr="00363421">
        <w:t>s caractéristiques d’une image</w:t>
      </w:r>
    </w:p>
    <w:p w:rsidR="00DF70C8" w:rsidRPr="0098412D" w:rsidRDefault="00DF70C8" w:rsidP="00363421">
      <w:pPr>
        <w:pStyle w:val="point2"/>
      </w:pPr>
      <w:r w:rsidRPr="0098412D">
        <w:t>Le tracé de</w:t>
      </w:r>
      <w:r w:rsidR="00B26C63" w:rsidRPr="0098412D">
        <w:t xml:space="preserve"> 3 </w:t>
      </w:r>
      <w:r w:rsidRPr="0098412D">
        <w:t xml:space="preserve">rayons lumineux </w:t>
      </w:r>
      <w:r w:rsidR="00B26C63" w:rsidRPr="0098412D">
        <w:t xml:space="preserve">suffit pour </w:t>
      </w:r>
      <w:r w:rsidRPr="0098412D">
        <w:t>déterminer l’image nette formée par une lentille.</w:t>
      </w:r>
    </w:p>
    <w:p w:rsidR="00F758F4" w:rsidRPr="0098412D" w:rsidRDefault="00B26C63" w:rsidP="00363421">
      <w:pPr>
        <w:pStyle w:val="point2"/>
      </w:pPr>
      <w:r w:rsidRPr="0098412D">
        <w:t>Les caractéristiques d’une image sont :</w:t>
      </w:r>
    </w:p>
    <w:p w:rsidR="00B26C63" w:rsidRPr="0098412D" w:rsidRDefault="00363421" w:rsidP="00363421">
      <w:pPr>
        <w:pStyle w:val="fl3"/>
      </w:pPr>
      <w:r w:rsidRPr="0098412D">
        <w:rPr>
          <w:noProof/>
          <w:lang w:eastAsia="fr-FR"/>
        </w:rPr>
        <w:drawing>
          <wp:anchor distT="0" distB="0" distL="114300" distR="114300" simplePos="0" relativeHeight="251658752" behindDoc="1" locked="0" layoutInCell="1" allowOverlap="1" wp14:anchorId="0E6EC123" wp14:editId="49F410C4">
            <wp:simplePos x="0" y="0"/>
            <wp:positionH relativeFrom="column">
              <wp:posOffset>4032885</wp:posOffset>
            </wp:positionH>
            <wp:positionV relativeFrom="paragraph">
              <wp:posOffset>157480</wp:posOffset>
            </wp:positionV>
            <wp:extent cx="2781300" cy="1118870"/>
            <wp:effectExtent l="0" t="0" r="0" b="5080"/>
            <wp:wrapSquare wrapText="bothSides"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11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8412D">
        <w:t xml:space="preserve">Sa </w:t>
      </w:r>
      <w:r w:rsidR="00B26C63" w:rsidRPr="0098412D">
        <w:t>nature : réelle ou virtuelle ;</w:t>
      </w:r>
    </w:p>
    <w:p w:rsidR="00B26C63" w:rsidRPr="0098412D" w:rsidRDefault="00363421" w:rsidP="00363421">
      <w:pPr>
        <w:pStyle w:val="fl3"/>
      </w:pPr>
      <w:r w:rsidRPr="0098412D">
        <w:t xml:space="preserve">Son </w:t>
      </w:r>
      <w:r w:rsidR="00B26C63" w:rsidRPr="0098412D">
        <w:t>sens : droit ou renversé ;</w:t>
      </w:r>
    </w:p>
    <w:p w:rsidR="00B26C63" w:rsidRPr="0098412D" w:rsidRDefault="00363421" w:rsidP="00363421">
      <w:pPr>
        <w:pStyle w:val="fl3"/>
      </w:pPr>
      <w:r w:rsidRPr="0098412D">
        <w:t xml:space="preserve">Sa </w:t>
      </w:r>
      <w:r w:rsidR="00B26C63" w:rsidRPr="0098412D">
        <w:t>taille : plus grande ou plus petite que l’objet.</w:t>
      </w:r>
    </w:p>
    <w:p w:rsidR="00CF467E" w:rsidRPr="0098412D" w:rsidRDefault="00CF467E" w:rsidP="00363421">
      <w:pPr>
        <w:pStyle w:val="point2"/>
      </w:pPr>
      <w:r w:rsidRPr="0098412D">
        <w:rPr>
          <w:i/>
        </w:rPr>
        <w:t>Remarque</w:t>
      </w:r>
      <w:r w:rsidRPr="0098412D">
        <w:t> : Si l’objet est à l’</w:t>
      </w:r>
      <w:r w:rsidR="002F784C" w:rsidRPr="0098412D">
        <w:t>infini</w:t>
      </w:r>
      <w:r w:rsidRPr="0098412D">
        <w:t>, les rayons sont parallèles entre eux et se foca</w:t>
      </w:r>
      <w:r w:rsidR="00076CE9" w:rsidRPr="0098412D">
        <w:t>lisent dans le plan focal image.</w:t>
      </w:r>
    </w:p>
    <w:p w:rsidR="00CF467E" w:rsidRPr="0098412D" w:rsidRDefault="00CF467E" w:rsidP="0018711A">
      <w:pPr>
        <w:jc w:val="both"/>
      </w:pPr>
    </w:p>
    <w:p w:rsidR="00470E84" w:rsidRPr="005944DC" w:rsidRDefault="00EA7FE9" w:rsidP="005944DC">
      <w:pPr>
        <w:pStyle w:val="fl0"/>
        <w:shd w:val="clear" w:color="auto" w:fill="D9D9D9" w:themeFill="background1" w:themeFillShade="D9"/>
        <w:rPr>
          <w:b/>
          <w:lang w:eastAsia="ja-JP"/>
        </w:rPr>
      </w:pPr>
      <w:r w:rsidRPr="005944DC">
        <w:rPr>
          <w:b/>
          <w:lang w:eastAsia="ja-JP"/>
        </w:rPr>
        <w:t>Exercice</w:t>
      </w:r>
      <w:r w:rsidR="00687DD1" w:rsidRPr="005944DC">
        <w:rPr>
          <w:b/>
          <w:lang w:eastAsia="ja-JP"/>
        </w:rPr>
        <w:t>s</w:t>
      </w:r>
      <w:r w:rsidRPr="005944DC">
        <w:rPr>
          <w:b/>
          <w:lang w:eastAsia="ja-JP"/>
        </w:rPr>
        <w:t xml:space="preserve"> : </w:t>
      </w:r>
      <w:r w:rsidR="005944DC" w:rsidRPr="005944DC">
        <w:rPr>
          <w:b/>
          <w:lang w:eastAsia="ja-JP"/>
        </w:rPr>
        <w:t>5-11-14*-</w:t>
      </w:r>
      <w:r w:rsidR="00DF70C8" w:rsidRPr="005944DC">
        <w:rPr>
          <w:b/>
          <w:lang w:eastAsia="ja-JP"/>
        </w:rPr>
        <w:t>15</w:t>
      </w:r>
      <w:r w:rsidR="00B26C63" w:rsidRPr="005944DC">
        <w:rPr>
          <w:b/>
          <w:lang w:eastAsia="ja-JP"/>
        </w:rPr>
        <w:t xml:space="preserve"> et 17</w:t>
      </w:r>
      <w:r w:rsidR="00B623E8" w:rsidRPr="005944DC">
        <w:rPr>
          <w:b/>
          <w:lang w:eastAsia="ja-JP"/>
        </w:rPr>
        <w:t xml:space="preserve"> p.</w:t>
      </w:r>
      <w:r w:rsidR="00DF70C8" w:rsidRPr="005944DC">
        <w:rPr>
          <w:b/>
          <w:lang w:eastAsia="ja-JP"/>
        </w:rPr>
        <w:t>315</w:t>
      </w:r>
      <w:r w:rsidR="005944DC">
        <w:rPr>
          <w:b/>
          <w:lang w:eastAsia="ja-JP"/>
        </w:rPr>
        <w:t xml:space="preserve"> et +</w:t>
      </w:r>
    </w:p>
    <w:p w:rsidR="006E1B4D" w:rsidRPr="00363421" w:rsidRDefault="008124F3" w:rsidP="00363421">
      <w:pPr>
        <w:pStyle w:val="Titre1"/>
      </w:pPr>
      <w:r w:rsidRPr="00363421">
        <w:t>Relations mathématiques</w:t>
      </w:r>
    </w:p>
    <w:tbl>
      <w:tblPr>
        <w:tblW w:w="11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6"/>
        <w:gridCol w:w="7260"/>
      </w:tblGrid>
      <w:tr w:rsidR="006E1B4D" w:rsidRPr="0098412D" w:rsidTr="00A97028">
        <w:tc>
          <w:tcPr>
            <w:tcW w:w="3796" w:type="dxa"/>
          </w:tcPr>
          <w:p w:rsidR="008124F3" w:rsidRPr="0098412D" w:rsidRDefault="008124F3" w:rsidP="00C247C6">
            <w:pPr>
              <w:pStyle w:val="TP"/>
              <w:spacing w:before="0" w:after="0"/>
              <w:rPr>
                <w:b w:val="0"/>
                <w:sz w:val="22"/>
                <w:szCs w:val="22"/>
              </w:rPr>
            </w:pPr>
            <w:r w:rsidRPr="0098412D">
              <w:rPr>
                <w:b w:val="0"/>
                <w:sz w:val="22"/>
                <w:szCs w:val="22"/>
              </w:rPr>
              <w:t>Relation de conjugaison d’une lentille mince convergente.</w:t>
            </w:r>
          </w:p>
          <w:p w:rsidR="00B623E8" w:rsidRPr="0098412D" w:rsidRDefault="008124F3" w:rsidP="00C247C6">
            <w:pPr>
              <w:pStyle w:val="TP"/>
              <w:spacing w:before="0" w:after="0"/>
              <w:rPr>
                <w:b w:val="0"/>
                <w:sz w:val="22"/>
                <w:szCs w:val="22"/>
              </w:rPr>
            </w:pPr>
            <w:r w:rsidRPr="0098412D">
              <w:rPr>
                <w:b w:val="0"/>
                <w:sz w:val="22"/>
                <w:szCs w:val="22"/>
              </w:rPr>
              <w:t>Grandissement.</w:t>
            </w:r>
          </w:p>
        </w:tc>
        <w:tc>
          <w:tcPr>
            <w:tcW w:w="7260" w:type="dxa"/>
          </w:tcPr>
          <w:p w:rsidR="004B538A" w:rsidRPr="0098412D" w:rsidRDefault="008124F3" w:rsidP="002E5D8A">
            <w:pPr>
              <w:pStyle w:val="TP"/>
              <w:spacing w:before="0" w:after="0"/>
              <w:rPr>
                <w:b w:val="0"/>
                <w:sz w:val="22"/>
                <w:szCs w:val="22"/>
              </w:rPr>
            </w:pPr>
            <w:r w:rsidRPr="0098412D">
              <w:rPr>
                <w:b w:val="0"/>
                <w:sz w:val="22"/>
                <w:szCs w:val="22"/>
              </w:rPr>
              <w:t>Exploiter les relations de conjugaison et de grandissement fournies pour déte</w:t>
            </w:r>
            <w:r w:rsidR="00CF467E" w:rsidRPr="0098412D">
              <w:rPr>
                <w:b w:val="0"/>
                <w:sz w:val="22"/>
                <w:szCs w:val="22"/>
              </w:rPr>
              <w:t>r</w:t>
            </w:r>
            <w:r w:rsidRPr="0098412D">
              <w:rPr>
                <w:b w:val="0"/>
                <w:sz w:val="22"/>
                <w:szCs w:val="22"/>
              </w:rPr>
              <w:t>miner la position et la taille d</w:t>
            </w:r>
            <w:r w:rsidR="00CF467E" w:rsidRPr="0098412D">
              <w:rPr>
                <w:b w:val="0"/>
                <w:sz w:val="22"/>
                <w:szCs w:val="22"/>
              </w:rPr>
              <w:t>’un objet-plan réel</w:t>
            </w:r>
            <w:r w:rsidR="004B538A" w:rsidRPr="0098412D">
              <w:rPr>
                <w:b w:val="0"/>
                <w:sz w:val="22"/>
                <w:szCs w:val="22"/>
              </w:rPr>
              <w:t>.</w:t>
            </w:r>
          </w:p>
          <w:p w:rsidR="004B538A" w:rsidRPr="0098412D" w:rsidRDefault="00CF467E" w:rsidP="002E5D8A">
            <w:pPr>
              <w:pStyle w:val="TP"/>
              <w:spacing w:before="0" w:after="0"/>
              <w:rPr>
                <w:b w:val="0"/>
                <w:i/>
                <w:sz w:val="22"/>
                <w:szCs w:val="22"/>
              </w:rPr>
            </w:pPr>
            <w:r w:rsidRPr="0098412D">
              <w:rPr>
                <w:b w:val="0"/>
                <w:i/>
                <w:sz w:val="22"/>
                <w:szCs w:val="22"/>
              </w:rPr>
              <w:t>Tester la relation de conjugaison d’une lentille mince convergente.</w:t>
            </w:r>
          </w:p>
          <w:p w:rsidR="00CF467E" w:rsidRPr="0098412D" w:rsidRDefault="00CF467E" w:rsidP="002E5D8A">
            <w:pPr>
              <w:pStyle w:val="TP"/>
              <w:spacing w:before="0" w:after="0"/>
              <w:rPr>
                <w:b w:val="0"/>
                <w:i/>
                <w:sz w:val="22"/>
                <w:szCs w:val="22"/>
              </w:rPr>
            </w:pPr>
            <w:r w:rsidRPr="0098412D">
              <w:rPr>
                <w:b w:val="0"/>
                <w:i/>
                <w:sz w:val="22"/>
                <w:szCs w:val="22"/>
              </w:rPr>
              <w:t>Réaliser une mise au point en modifiant soit la distance focale de la lentille convergente soit la géométrie du montage optique.</w:t>
            </w:r>
          </w:p>
        </w:tc>
      </w:tr>
    </w:tbl>
    <w:p w:rsidR="00DF70C8" w:rsidRPr="00363421" w:rsidRDefault="00DF70C8" w:rsidP="00363421">
      <w:pPr>
        <w:pStyle w:val="Titre2"/>
      </w:pPr>
      <w:r w:rsidRPr="00363421">
        <w:t>Relation de conjugaison</w:t>
      </w:r>
    </w:p>
    <w:p w:rsidR="00CF467E" w:rsidRDefault="00CF467E" w:rsidP="00363421">
      <w:pPr>
        <w:pStyle w:val="point2"/>
      </w:pPr>
      <w:r w:rsidRPr="0098412D">
        <w:t>Relation mathématique permettant de calculer la position de l’image OA’ connaissant la distance entre l’objet et la lentille OA.</w:t>
      </w:r>
    </w:p>
    <w:p w:rsidR="0080697E" w:rsidRPr="009F2E45" w:rsidRDefault="006F0D7C" w:rsidP="009F2E45">
      <w:pPr>
        <w:jc w:val="center"/>
        <w:rPr>
          <w:sz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napToGrid w:val="0"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napToGrid w:val="0"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OA'</m:t>
                  </m:r>
                </m:e>
              </m:acc>
            </m:den>
          </m:f>
          <m:r>
            <w:rPr>
              <w:rFonts w:ascii="Cambria Math" w:hAnsi="Cambria Math"/>
              <w:snapToGrid w:val="0"/>
              <w:sz w:val="24"/>
            </w:rPr>
            <m:t xml:space="preserve">- </m:t>
          </m:r>
          <m:f>
            <m:fPr>
              <m:ctrlPr>
                <w:rPr>
                  <w:rFonts w:ascii="Cambria Math" w:hAnsi="Cambria Math"/>
                  <w:i/>
                  <w:snapToGrid w:val="0"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napToGrid w:val="0"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napToGrid w:val="0"/>
                      <w:sz w:val="24"/>
                    </w:rPr>
                    <m:t>OA</m:t>
                  </m:r>
                </m:e>
              </m:acc>
            </m:den>
          </m:f>
          <m:r>
            <w:rPr>
              <w:rFonts w:ascii="Cambria Math" w:hAnsi="Cambria Math"/>
              <w:snapToGrid w:val="0"/>
              <w:sz w:val="24"/>
            </w:rPr>
            <m:t>=</m:t>
          </m:r>
          <m:r>
            <m:rPr>
              <m:sty m:val="p"/>
            </m:rPr>
            <w:rPr>
              <w:rFonts w:ascii="Cambria Math" w:hAnsi="Cambria Math"/>
              <w:sz w:val="24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  <w:snapToGrid w:val="0"/>
                  <w:sz w:val="24"/>
                </w:rPr>
              </m:ctrlPr>
            </m:fPr>
            <m:num>
              <m:r>
                <w:rPr>
                  <w:rFonts w:ascii="Cambria Math" w:hAnsi="Cambria Math"/>
                  <w:sz w:val="24"/>
                </w:rPr>
                <m:t>1</m:t>
              </m:r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napToGrid w:val="0"/>
                      <w:sz w:val="24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</w:rPr>
                    <m:t>OF'</m:t>
                  </m:r>
                </m:e>
              </m:acc>
            </m:den>
          </m:f>
        </m:oMath>
      </m:oMathPara>
    </w:p>
    <w:p w:rsidR="00CF467E" w:rsidRPr="00363421" w:rsidRDefault="00CF467E" w:rsidP="00363421">
      <w:pPr>
        <w:pStyle w:val="Titre2"/>
      </w:pPr>
      <w:r w:rsidRPr="00363421">
        <w:t>Relation de grandissement</w:t>
      </w:r>
    </w:p>
    <w:p w:rsidR="00CF467E" w:rsidRPr="0098412D" w:rsidRDefault="00CF467E" w:rsidP="00363421">
      <w:pPr>
        <w:pStyle w:val="point2"/>
      </w:pPr>
      <w:r w:rsidRPr="0098412D">
        <w:t xml:space="preserve">Le grandissement </w:t>
      </w:r>
      <w:r w:rsidR="005C4F1C" w:rsidRPr="0098412D">
        <w:t xml:space="preserve">γ </w:t>
      </w:r>
      <w:r w:rsidRPr="0098412D">
        <w:t>permet de calculer la taille de l’image A’B’ et son sens.</w:t>
      </w:r>
    </w:p>
    <w:p w:rsidR="002A73CB" w:rsidRPr="009F2E45" w:rsidRDefault="009F2E45" w:rsidP="00CF467E">
      <w:pPr>
        <w:pStyle w:val="Normal12"/>
        <w:tabs>
          <w:tab w:val="left" w:pos="284"/>
        </w:tabs>
        <w:jc w:val="both"/>
        <w:rPr>
          <w:lang w:eastAsia="ja-JP"/>
        </w:rPr>
      </w:pPr>
      <m:oMathPara>
        <m:oMath>
          <m:r>
            <w:rPr>
              <w:rFonts w:ascii="Cambria Math" w:hAnsi="Cambria Math"/>
              <w:lang w:eastAsia="ja-JP"/>
            </w:rPr>
            <m:t xml:space="preserve">γ= </m:t>
          </m:r>
          <m:f>
            <m:fPr>
              <m:ctrlPr>
                <w:rPr>
                  <w:rFonts w:ascii="Cambria Math" w:hAnsi="Cambria Math"/>
                  <w:i/>
                  <w:lang w:eastAsia="ja-JP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i/>
                      <w:lang w:eastAsia="ja-JP"/>
                    </w:rPr>
                  </m:ctrlPr>
                </m:acc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lang w:eastAsia="ja-JP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eastAsia="ja-JP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lang w:eastAsia="ja-JP"/>
                        </w:rPr>
                        <m:t>'</m:t>
                      </m:r>
                    </m:sup>
                  </m:sSup>
                  <m:r>
                    <w:rPr>
                      <w:rFonts w:ascii="Cambria Math" w:hAnsi="Cambria Math"/>
                      <w:lang w:eastAsia="ja-JP"/>
                    </w:rPr>
                    <m:t>B'</m:t>
                  </m:r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  <w:lang w:eastAsia="ja-JP"/>
                    </w:rPr>
                  </m:ctrlPr>
                </m:accPr>
                <m:e>
                  <m:r>
                    <w:rPr>
                      <w:rFonts w:ascii="Cambria Math" w:hAnsi="Cambria Math"/>
                      <w:lang w:eastAsia="ja-JP"/>
                    </w:rPr>
                    <m:t>AB</m:t>
                  </m:r>
                </m:e>
              </m:acc>
            </m:den>
          </m:f>
          <m:r>
            <w:rPr>
              <w:rFonts w:ascii="Cambria Math" w:hAnsi="Cambria Math"/>
              <w:lang w:eastAsia="ja-JP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lang w:eastAsia="ja-JP"/>
                </w:rPr>
              </m:ctrlPr>
            </m:fPr>
            <m:num>
              <m:acc>
                <m:accPr>
                  <m:chr m:val="̅"/>
                  <m:ctrlPr>
                    <w:rPr>
                      <w:rFonts w:ascii="Cambria Math" w:hAnsi="Cambria Math"/>
                      <w:i/>
                      <w:lang w:eastAsia="ja-JP"/>
                    </w:rPr>
                  </m:ctrlPr>
                </m:accPr>
                <m:e>
                  <m:r>
                    <w:rPr>
                      <w:rFonts w:ascii="Cambria Math" w:hAnsi="Cambria Math"/>
                      <w:lang w:eastAsia="ja-JP"/>
                    </w:rPr>
                    <m:t>OA'</m:t>
                  </m:r>
                </m:e>
              </m:acc>
            </m:num>
            <m:den>
              <m:acc>
                <m:accPr>
                  <m:chr m:val="̅"/>
                  <m:ctrlPr>
                    <w:rPr>
                      <w:rFonts w:ascii="Cambria Math" w:hAnsi="Cambria Math"/>
                      <w:i/>
                      <w:lang w:eastAsia="ja-JP"/>
                    </w:rPr>
                  </m:ctrlPr>
                </m:accPr>
                <m:e>
                  <m:r>
                    <w:rPr>
                      <w:rFonts w:ascii="Cambria Math" w:hAnsi="Cambria Math"/>
                      <w:lang w:eastAsia="ja-JP"/>
                    </w:rPr>
                    <m:t>OA</m:t>
                  </m:r>
                </m:e>
              </m:acc>
            </m:den>
          </m:f>
        </m:oMath>
      </m:oMathPara>
    </w:p>
    <w:p w:rsidR="00363421" w:rsidRPr="0098412D" w:rsidRDefault="00363421" w:rsidP="00CF467E">
      <w:pPr>
        <w:pStyle w:val="Normal12"/>
        <w:tabs>
          <w:tab w:val="left" w:pos="284"/>
        </w:tabs>
        <w:jc w:val="both"/>
        <w:rPr>
          <w:sz w:val="22"/>
          <w:lang w:eastAsia="ja-JP"/>
        </w:rPr>
      </w:pPr>
    </w:p>
    <w:p w:rsidR="00EA7FE9" w:rsidRPr="00F37434" w:rsidRDefault="005944DC" w:rsidP="00F37434">
      <w:pPr>
        <w:pStyle w:val="fl0"/>
        <w:shd w:val="clear" w:color="auto" w:fill="D9D9D9" w:themeFill="background1" w:themeFillShade="D9"/>
        <w:rPr>
          <w:b/>
          <w:lang w:eastAsia="ja-JP"/>
        </w:rPr>
      </w:pPr>
      <w:r w:rsidRPr="00F37434">
        <w:rPr>
          <w:b/>
          <w:lang w:eastAsia="ja-JP"/>
        </w:rPr>
        <w:t xml:space="preserve">Q.C.M. 1-2 p.311 + </w:t>
      </w:r>
      <w:r w:rsidR="0059280C" w:rsidRPr="00F37434">
        <w:rPr>
          <w:b/>
          <w:lang w:eastAsia="ja-JP"/>
        </w:rPr>
        <w:t xml:space="preserve">Exercices : </w:t>
      </w:r>
      <w:r w:rsidRPr="00F37434">
        <w:rPr>
          <w:b/>
          <w:lang w:eastAsia="ja-JP"/>
        </w:rPr>
        <w:t>7-8*-</w:t>
      </w:r>
      <w:r w:rsidR="00B26C63" w:rsidRPr="00F37434">
        <w:rPr>
          <w:b/>
          <w:lang w:eastAsia="ja-JP"/>
        </w:rPr>
        <w:t>9</w:t>
      </w:r>
      <w:r w:rsidR="00F37434" w:rsidRPr="00F37434">
        <w:rPr>
          <w:b/>
          <w:lang w:eastAsia="ja-JP"/>
        </w:rPr>
        <w:t>-16*-19-20-23-</w:t>
      </w:r>
      <w:r w:rsidR="00AE7944" w:rsidRPr="00F37434">
        <w:rPr>
          <w:b/>
          <w:lang w:eastAsia="ja-JP"/>
        </w:rPr>
        <w:t>2</w:t>
      </w:r>
      <w:r w:rsidR="00B26C63" w:rsidRPr="00F37434">
        <w:rPr>
          <w:b/>
          <w:lang w:eastAsia="ja-JP"/>
        </w:rPr>
        <w:t>5</w:t>
      </w:r>
      <w:r w:rsidR="004558C2" w:rsidRPr="00F37434">
        <w:rPr>
          <w:b/>
          <w:lang w:eastAsia="ja-JP"/>
        </w:rPr>
        <w:t xml:space="preserve"> </w:t>
      </w:r>
      <w:r w:rsidR="00B26C63" w:rsidRPr="00F37434">
        <w:rPr>
          <w:b/>
          <w:lang w:eastAsia="ja-JP"/>
        </w:rPr>
        <w:t>(</w:t>
      </w:r>
      <w:r w:rsidR="00F37434" w:rsidRPr="00F37434">
        <w:rPr>
          <w:b/>
          <w:lang w:eastAsia="ja-JP"/>
        </w:rPr>
        <w:t>expérimental</w:t>
      </w:r>
      <w:r w:rsidR="00B26C63" w:rsidRPr="00F37434">
        <w:rPr>
          <w:b/>
          <w:lang w:eastAsia="ja-JP"/>
        </w:rPr>
        <w:t>)</w:t>
      </w:r>
      <w:r w:rsidR="00F37434" w:rsidRPr="00F37434">
        <w:rPr>
          <w:b/>
          <w:lang w:eastAsia="ja-JP"/>
        </w:rPr>
        <w:t>-26</w:t>
      </w:r>
      <w:r w:rsidR="00AE7944" w:rsidRPr="00F37434">
        <w:rPr>
          <w:b/>
          <w:lang w:eastAsia="ja-JP"/>
        </w:rPr>
        <w:t xml:space="preserve"> p.</w:t>
      </w:r>
      <w:r w:rsidR="00B26C63" w:rsidRPr="00F37434">
        <w:rPr>
          <w:b/>
          <w:lang w:eastAsia="ja-JP"/>
        </w:rPr>
        <w:t>314</w:t>
      </w:r>
      <w:r w:rsidR="00F37434" w:rsidRPr="00F37434">
        <w:rPr>
          <w:b/>
          <w:lang w:eastAsia="ja-JP"/>
        </w:rPr>
        <w:t xml:space="preserve"> et +</w:t>
      </w:r>
    </w:p>
    <w:sectPr w:rsidR="00EA7FE9" w:rsidRPr="00F37434" w:rsidSect="00363421">
      <w:footerReference w:type="default" r:id="rId11"/>
      <w:pgSz w:w="11906" w:h="16838" w:code="9"/>
      <w:pgMar w:top="567" w:right="567" w:bottom="567" w:left="567" w:header="720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D7C" w:rsidRDefault="006F0D7C">
      <w:r>
        <w:separator/>
      </w:r>
    </w:p>
  </w:endnote>
  <w:endnote w:type="continuationSeparator" w:id="0">
    <w:p w:rsidR="006F0D7C" w:rsidRDefault="006F0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80C" w:rsidRPr="00363421" w:rsidRDefault="00363421" w:rsidP="00363421">
    <w:pPr>
      <w:pStyle w:val="Pieddepage"/>
      <w:tabs>
        <w:tab w:val="center" w:pos="5103"/>
      </w:tabs>
    </w:pPr>
    <w:r w:rsidRPr="00363421">
      <w:fldChar w:fldCharType="begin"/>
    </w:r>
    <w:r w:rsidRPr="00363421">
      <w:instrText xml:space="preserve"> DATE  \@ "dd/MM/yy"  \* MERGEFORMAT </w:instrText>
    </w:r>
    <w:r w:rsidRPr="00363421">
      <w:fldChar w:fldCharType="separate"/>
    </w:r>
    <w:r w:rsidR="004847CE">
      <w:rPr>
        <w:noProof/>
      </w:rPr>
      <w:t>13/04/22</w:t>
    </w:r>
    <w:r w:rsidRPr="00363421">
      <w:fldChar w:fldCharType="end"/>
    </w:r>
    <w:r w:rsidRPr="00363421">
      <w:tab/>
    </w:r>
    <w:r w:rsidR="006F0D7C">
      <w:fldChar w:fldCharType="begin"/>
    </w:r>
    <w:r w:rsidR="006F0D7C">
      <w:instrText xml:space="preserve"> FILENAME   \* MERGEFORMAT </w:instrText>
    </w:r>
    <w:r w:rsidR="006F0D7C">
      <w:fldChar w:fldCharType="separate"/>
    </w:r>
    <w:r w:rsidR="004847CE">
      <w:rPr>
        <w:noProof/>
      </w:rPr>
      <w:t>Chap14_formation_des_images.docx</w:t>
    </w:r>
    <w:r w:rsidR="006F0D7C">
      <w:rPr>
        <w:noProof/>
      </w:rPr>
      <w:fldChar w:fldCharType="end"/>
    </w:r>
    <w:r w:rsidRPr="00363421">
      <w:tab/>
    </w:r>
    <w:r w:rsidRPr="00363421">
      <w:fldChar w:fldCharType="begin"/>
    </w:r>
    <w:r w:rsidRPr="00363421">
      <w:instrText xml:space="preserve"> PAGE   \* MERGEFORMAT </w:instrText>
    </w:r>
    <w:r w:rsidRPr="00363421">
      <w:fldChar w:fldCharType="separate"/>
    </w:r>
    <w:r w:rsidR="004847CE">
      <w:rPr>
        <w:noProof/>
      </w:rPr>
      <w:t>1</w:t>
    </w:r>
    <w:r w:rsidRPr="00363421">
      <w:fldChar w:fldCharType="end"/>
    </w:r>
    <w:r w:rsidRPr="00363421">
      <w:t>/</w:t>
    </w:r>
    <w:r w:rsidR="006F0D7C">
      <w:fldChar w:fldCharType="begin"/>
    </w:r>
    <w:r w:rsidR="006F0D7C">
      <w:instrText xml:space="preserve"> NUMPAGES   \* MERGEFORMAT </w:instrText>
    </w:r>
    <w:r w:rsidR="006F0D7C">
      <w:fldChar w:fldCharType="separate"/>
    </w:r>
    <w:r w:rsidR="004847CE">
      <w:rPr>
        <w:noProof/>
      </w:rPr>
      <w:t>1</w:t>
    </w:r>
    <w:r w:rsidR="006F0D7C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D7C" w:rsidRDefault="006F0D7C">
      <w:r>
        <w:separator/>
      </w:r>
    </w:p>
  </w:footnote>
  <w:footnote w:type="continuationSeparator" w:id="0">
    <w:p w:rsidR="006F0D7C" w:rsidRDefault="006F0D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u w:val="single"/>
      </w:rPr>
    </w:lvl>
    <w:lvl w:ilvl="1">
      <w:start w:val="1"/>
      <w:numFmt w:val="decimal"/>
      <w:pStyle w:val="Titre2Lydie"/>
      <w:suff w:val="nothing"/>
      <w:lvlText w:val="%1.%2."/>
      <w:lvlJc w:val="left"/>
      <w:pPr>
        <w:tabs>
          <w:tab w:val="num" w:pos="0"/>
        </w:tabs>
        <w:ind w:left="0" w:firstLine="340"/>
      </w:pPr>
      <w:rPr>
        <w:u w:val="single"/>
      </w:rPr>
    </w:lvl>
    <w:lvl w:ilvl="2">
      <w:start w:val="1"/>
      <w:numFmt w:val="decimal"/>
      <w:pStyle w:val="Titre3Lydie"/>
      <w:suff w:val="nothing"/>
      <w:lvlText w:val="%1.%2.%3."/>
      <w:lvlJc w:val="left"/>
      <w:pPr>
        <w:tabs>
          <w:tab w:val="num" w:pos="0"/>
        </w:tabs>
        <w:ind w:left="0" w:firstLine="68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Cs w:val="24"/>
        <w:vertAlign w:val="subscript"/>
        <w:lang w:eastAsia="ja-JP"/>
      </w:rPr>
    </w:lvl>
  </w:abstractNum>
  <w:abstractNum w:abstractNumId="2" w15:restartNumberingAfterBreak="0">
    <w:nsid w:val="00000003"/>
    <w:multiLevelType w:val="multilevel"/>
    <w:tmpl w:val="00000003"/>
    <w:name w:val="WW8Num6"/>
    <w:lvl w:ilvl="0">
      <w:start w:val="1"/>
      <w:numFmt w:val="decimal"/>
      <w:pStyle w:val="titre1bruno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0"/>
      </w:pPr>
      <w:rPr>
        <w:rFonts w:ascii="Arial" w:hAnsi="Arial" w:cs="Arial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567"/>
      </w:pPr>
      <w:rPr>
        <w:rFonts w:ascii="Arial" w:hAnsi="Arial" w:cs="Arial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decimal"/>
      <w:pStyle w:val="Titre1Lydie"/>
      <w:suff w:val="nothing"/>
      <w:lvlText w:val="%1."/>
      <w:lvlJc w:val="left"/>
      <w:pPr>
        <w:tabs>
          <w:tab w:val="num" w:pos="0"/>
        </w:tabs>
        <w:ind w:left="0" w:firstLine="0"/>
      </w:pPr>
      <w:rPr>
        <w:u w:val="single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340"/>
      </w:pPr>
      <w:rPr>
        <w:u w:val="single"/>
      </w:r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68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3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Cs w:val="24"/>
        <w:vertAlign w:val="subscript"/>
        <w:lang w:eastAsia="ja-JP"/>
      </w:rPr>
    </w:lvl>
  </w:abstractNum>
  <w:abstractNum w:abstractNumId="5" w15:restartNumberingAfterBreak="0">
    <w:nsid w:val="00000006"/>
    <w:multiLevelType w:val="singleLevel"/>
    <w:tmpl w:val="00000006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Cs w:val="24"/>
        <w:vertAlign w:val="subscript"/>
        <w:lang w:eastAsia="ja-JP"/>
      </w:rPr>
    </w:lvl>
  </w:abstractNum>
  <w:abstractNum w:abstractNumId="6" w15:restartNumberingAfterBreak="0">
    <w:nsid w:val="00000007"/>
    <w:multiLevelType w:val="singleLevel"/>
    <w:tmpl w:val="00000007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Cs w:val="24"/>
        <w:vertAlign w:val="subscript"/>
        <w:lang w:eastAsia="ja-JP"/>
      </w:rPr>
    </w:lvl>
  </w:abstractNum>
  <w:abstractNum w:abstractNumId="7" w15:restartNumberingAfterBreak="0">
    <w:nsid w:val="01AA0F0D"/>
    <w:multiLevelType w:val="hybridMultilevel"/>
    <w:tmpl w:val="2702DE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9" w15:restartNumberingAfterBreak="0">
    <w:nsid w:val="0BA9059A"/>
    <w:multiLevelType w:val="hybridMultilevel"/>
    <w:tmpl w:val="158E5D32"/>
    <w:lvl w:ilvl="0" w:tplc="4A5AE000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E46A7C"/>
    <w:multiLevelType w:val="hybridMultilevel"/>
    <w:tmpl w:val="F9061CE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701306B"/>
    <w:multiLevelType w:val="hybridMultilevel"/>
    <w:tmpl w:val="7DD843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4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5" w15:restartNumberingAfterBreak="0">
    <w:nsid w:val="1EE741B9"/>
    <w:multiLevelType w:val="hybridMultilevel"/>
    <w:tmpl w:val="F95AA73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7" w15:restartNumberingAfterBreak="0">
    <w:nsid w:val="266C3A17"/>
    <w:multiLevelType w:val="hybridMultilevel"/>
    <w:tmpl w:val="A8007FEE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2AAA09D1"/>
    <w:multiLevelType w:val="hybridMultilevel"/>
    <w:tmpl w:val="6F28EC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21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23" w15:restartNumberingAfterBreak="0">
    <w:nsid w:val="3D702966"/>
    <w:multiLevelType w:val="hybridMultilevel"/>
    <w:tmpl w:val="6344B290"/>
    <w:lvl w:ilvl="0" w:tplc="FDDEEEE4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25" w15:restartNumberingAfterBreak="0">
    <w:nsid w:val="5D670029"/>
    <w:multiLevelType w:val="hybridMultilevel"/>
    <w:tmpl w:val="42A64336"/>
    <w:lvl w:ilvl="0" w:tplc="2488F20C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7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29" w15:restartNumberingAfterBreak="0">
    <w:nsid w:val="66632F95"/>
    <w:multiLevelType w:val="hybridMultilevel"/>
    <w:tmpl w:val="DA046662"/>
    <w:lvl w:ilvl="0" w:tplc="CA885C7E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727DF9"/>
    <w:multiLevelType w:val="hybridMultilevel"/>
    <w:tmpl w:val="D382B2C8"/>
    <w:lvl w:ilvl="0" w:tplc="E8662222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30"/>
  </w:num>
  <w:num w:numId="9">
    <w:abstractNumId w:val="23"/>
  </w:num>
  <w:num w:numId="10">
    <w:abstractNumId w:val="17"/>
  </w:num>
  <w:num w:numId="11">
    <w:abstractNumId w:val="19"/>
  </w:num>
  <w:num w:numId="12">
    <w:abstractNumId w:val="9"/>
  </w:num>
  <w:num w:numId="13">
    <w:abstractNumId w:val="12"/>
  </w:num>
  <w:num w:numId="14">
    <w:abstractNumId w:val="7"/>
  </w:num>
  <w:num w:numId="15">
    <w:abstractNumId w:val="29"/>
  </w:num>
  <w:num w:numId="16">
    <w:abstractNumId w:val="15"/>
  </w:num>
  <w:num w:numId="17">
    <w:abstractNumId w:val="10"/>
  </w:num>
  <w:num w:numId="18">
    <w:abstractNumId w:val="25"/>
  </w:num>
  <w:num w:numId="19">
    <w:abstractNumId w:val="21"/>
  </w:num>
  <w:num w:numId="20">
    <w:abstractNumId w:val="27"/>
  </w:num>
  <w:num w:numId="21">
    <w:abstractNumId w:val="28"/>
  </w:num>
  <w:num w:numId="22">
    <w:abstractNumId w:val="24"/>
  </w:num>
  <w:num w:numId="23">
    <w:abstractNumId w:val="26"/>
  </w:num>
  <w:num w:numId="24">
    <w:abstractNumId w:val="31"/>
  </w:num>
  <w:num w:numId="25">
    <w:abstractNumId w:val="13"/>
  </w:num>
  <w:num w:numId="26">
    <w:abstractNumId w:val="11"/>
  </w:num>
  <w:num w:numId="27">
    <w:abstractNumId w:val="8"/>
  </w:num>
  <w:num w:numId="28">
    <w:abstractNumId w:val="16"/>
  </w:num>
  <w:num w:numId="29">
    <w:abstractNumId w:val="14"/>
  </w:num>
  <w:num w:numId="30">
    <w:abstractNumId w:val="22"/>
  </w:num>
  <w:num w:numId="31">
    <w:abstractNumId w:val="18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6"/>
  <w:displayBackgroundShape/>
  <w:embedSystemFonts/>
  <w:proofState w:spelling="clean" w:grammar="clean"/>
  <w:linkStyle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E78"/>
    <w:rsid w:val="00045C9C"/>
    <w:rsid w:val="00066DC4"/>
    <w:rsid w:val="00076CE9"/>
    <w:rsid w:val="0007763F"/>
    <w:rsid w:val="00080076"/>
    <w:rsid w:val="00080F18"/>
    <w:rsid w:val="00096752"/>
    <w:rsid w:val="000B548E"/>
    <w:rsid w:val="000C592F"/>
    <w:rsid w:val="000D2D04"/>
    <w:rsid w:val="000E06A0"/>
    <w:rsid w:val="000E74B9"/>
    <w:rsid w:val="0011729C"/>
    <w:rsid w:val="001323D5"/>
    <w:rsid w:val="0018711A"/>
    <w:rsid w:val="001A1940"/>
    <w:rsid w:val="001B1F1B"/>
    <w:rsid w:val="001B294E"/>
    <w:rsid w:val="001B2DE2"/>
    <w:rsid w:val="001D6A03"/>
    <w:rsid w:val="001E3A39"/>
    <w:rsid w:val="001E6ED2"/>
    <w:rsid w:val="002033F0"/>
    <w:rsid w:val="00211D56"/>
    <w:rsid w:val="00220208"/>
    <w:rsid w:val="0024050C"/>
    <w:rsid w:val="00295F52"/>
    <w:rsid w:val="002A73CB"/>
    <w:rsid w:val="002E5D8A"/>
    <w:rsid w:val="002F21A6"/>
    <w:rsid w:val="002F784C"/>
    <w:rsid w:val="003054B6"/>
    <w:rsid w:val="003067C0"/>
    <w:rsid w:val="00347A75"/>
    <w:rsid w:val="00363421"/>
    <w:rsid w:val="003D5ED9"/>
    <w:rsid w:val="004147AE"/>
    <w:rsid w:val="0043620A"/>
    <w:rsid w:val="00443647"/>
    <w:rsid w:val="004464FC"/>
    <w:rsid w:val="004558C2"/>
    <w:rsid w:val="00470E84"/>
    <w:rsid w:val="004760AB"/>
    <w:rsid w:val="004847CE"/>
    <w:rsid w:val="004B538A"/>
    <w:rsid w:val="005078A0"/>
    <w:rsid w:val="00527704"/>
    <w:rsid w:val="0054015C"/>
    <w:rsid w:val="00572B30"/>
    <w:rsid w:val="0059280C"/>
    <w:rsid w:val="005944DC"/>
    <w:rsid w:val="005A1A4C"/>
    <w:rsid w:val="005C2012"/>
    <w:rsid w:val="005C29D0"/>
    <w:rsid w:val="005C4F1C"/>
    <w:rsid w:val="005E5F21"/>
    <w:rsid w:val="0063297F"/>
    <w:rsid w:val="006338C5"/>
    <w:rsid w:val="0064582E"/>
    <w:rsid w:val="00647FD0"/>
    <w:rsid w:val="00650F16"/>
    <w:rsid w:val="00654E88"/>
    <w:rsid w:val="00687DD1"/>
    <w:rsid w:val="0069690F"/>
    <w:rsid w:val="006B473D"/>
    <w:rsid w:val="006E1B4D"/>
    <w:rsid w:val="006F0D7C"/>
    <w:rsid w:val="007178B5"/>
    <w:rsid w:val="00723BBE"/>
    <w:rsid w:val="00747393"/>
    <w:rsid w:val="00757EB6"/>
    <w:rsid w:val="00780308"/>
    <w:rsid w:val="007C392B"/>
    <w:rsid w:val="007C503B"/>
    <w:rsid w:val="0080697E"/>
    <w:rsid w:val="008124F3"/>
    <w:rsid w:val="0083664C"/>
    <w:rsid w:val="00881C87"/>
    <w:rsid w:val="00887C4F"/>
    <w:rsid w:val="008B0F7C"/>
    <w:rsid w:val="008E2552"/>
    <w:rsid w:val="00924D25"/>
    <w:rsid w:val="00930938"/>
    <w:rsid w:val="00941E78"/>
    <w:rsid w:val="00967C3B"/>
    <w:rsid w:val="00972165"/>
    <w:rsid w:val="0098412D"/>
    <w:rsid w:val="009917CB"/>
    <w:rsid w:val="009C591F"/>
    <w:rsid w:val="009D1965"/>
    <w:rsid w:val="009F2E45"/>
    <w:rsid w:val="009F739B"/>
    <w:rsid w:val="00A144F1"/>
    <w:rsid w:val="00A402B2"/>
    <w:rsid w:val="00A53174"/>
    <w:rsid w:val="00A84462"/>
    <w:rsid w:val="00A94420"/>
    <w:rsid w:val="00A97028"/>
    <w:rsid w:val="00AA2866"/>
    <w:rsid w:val="00AA4436"/>
    <w:rsid w:val="00AB0D63"/>
    <w:rsid w:val="00AB3F1E"/>
    <w:rsid w:val="00AC610C"/>
    <w:rsid w:val="00AE7944"/>
    <w:rsid w:val="00B01FBF"/>
    <w:rsid w:val="00B15693"/>
    <w:rsid w:val="00B26C63"/>
    <w:rsid w:val="00B27181"/>
    <w:rsid w:val="00B57B8A"/>
    <w:rsid w:val="00B623E8"/>
    <w:rsid w:val="00BD6659"/>
    <w:rsid w:val="00C01A2A"/>
    <w:rsid w:val="00C1180F"/>
    <w:rsid w:val="00C247C6"/>
    <w:rsid w:val="00C2588D"/>
    <w:rsid w:val="00C50215"/>
    <w:rsid w:val="00C55678"/>
    <w:rsid w:val="00C779D5"/>
    <w:rsid w:val="00CA43B4"/>
    <w:rsid w:val="00CB7F87"/>
    <w:rsid w:val="00CE529F"/>
    <w:rsid w:val="00CF467E"/>
    <w:rsid w:val="00D11B65"/>
    <w:rsid w:val="00D142B2"/>
    <w:rsid w:val="00D332D8"/>
    <w:rsid w:val="00D566C1"/>
    <w:rsid w:val="00D57C56"/>
    <w:rsid w:val="00D6048B"/>
    <w:rsid w:val="00D70206"/>
    <w:rsid w:val="00D765BC"/>
    <w:rsid w:val="00D965F4"/>
    <w:rsid w:val="00DB1564"/>
    <w:rsid w:val="00DB35AF"/>
    <w:rsid w:val="00DB6A42"/>
    <w:rsid w:val="00DC052C"/>
    <w:rsid w:val="00DC3D6C"/>
    <w:rsid w:val="00DC58F5"/>
    <w:rsid w:val="00DD1A6F"/>
    <w:rsid w:val="00DE338B"/>
    <w:rsid w:val="00DF70C8"/>
    <w:rsid w:val="00E03DEC"/>
    <w:rsid w:val="00E06460"/>
    <w:rsid w:val="00E20DE1"/>
    <w:rsid w:val="00E23179"/>
    <w:rsid w:val="00E23317"/>
    <w:rsid w:val="00E72E46"/>
    <w:rsid w:val="00E73BA5"/>
    <w:rsid w:val="00E93634"/>
    <w:rsid w:val="00EA7FE9"/>
    <w:rsid w:val="00EB62BD"/>
    <w:rsid w:val="00EC1AF0"/>
    <w:rsid w:val="00ED099F"/>
    <w:rsid w:val="00ED3894"/>
    <w:rsid w:val="00F064CA"/>
    <w:rsid w:val="00F15B38"/>
    <w:rsid w:val="00F21F27"/>
    <w:rsid w:val="00F22482"/>
    <w:rsid w:val="00F264A7"/>
    <w:rsid w:val="00F37434"/>
    <w:rsid w:val="00F47811"/>
    <w:rsid w:val="00F611DC"/>
    <w:rsid w:val="00F758F4"/>
    <w:rsid w:val="00FB05D3"/>
    <w:rsid w:val="00FB1DA9"/>
    <w:rsid w:val="00FC0DCA"/>
    <w:rsid w:val="00FD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29A0984"/>
  <w15:chartTrackingRefBased/>
  <w15:docId w15:val="{BDB68F2C-7770-49A9-BCBC-432F4EBE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F16"/>
    <w:pPr>
      <w:spacing w:line="276" w:lineRule="auto"/>
    </w:pPr>
    <w:rPr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650F16"/>
    <w:pPr>
      <w:keepNext/>
      <w:numPr>
        <w:numId w:val="32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650F16"/>
    <w:pPr>
      <w:numPr>
        <w:ilvl w:val="1"/>
        <w:numId w:val="32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650F16"/>
    <w:pPr>
      <w:numPr>
        <w:ilvl w:val="2"/>
        <w:numId w:val="32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650F16"/>
    <w:pPr>
      <w:numPr>
        <w:ilvl w:val="3"/>
        <w:numId w:val="32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650F16"/>
    <w:pPr>
      <w:numPr>
        <w:ilvl w:val="4"/>
        <w:numId w:val="32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650F16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650F16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650F16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650F16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650F16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650F16"/>
  </w:style>
  <w:style w:type="character" w:customStyle="1" w:styleId="WW8Num1z0">
    <w:name w:val="WW8Num1z0"/>
    <w:rPr>
      <w:rFonts w:ascii="Times New Roman" w:eastAsia="MS Mincho" w:hAnsi="Times New Roman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8Num2ztrue0">
    <w:name w:val="WW8Num2ztrue"/>
  </w:style>
  <w:style w:type="character" w:customStyle="1" w:styleId="WW8Num2ztrue1">
    <w:name w:val="WW8Num2ztrue"/>
  </w:style>
  <w:style w:type="character" w:customStyle="1" w:styleId="WW8Num2ztrue2">
    <w:name w:val="WW8Num2ztrue"/>
  </w:style>
  <w:style w:type="character" w:customStyle="1" w:styleId="WW8Num2ztrue3">
    <w:name w:val="WW8Num2ztrue"/>
  </w:style>
  <w:style w:type="character" w:customStyle="1" w:styleId="WW8Num2ztrue4">
    <w:name w:val="WW8Num2ztrue"/>
  </w:style>
  <w:style w:type="character" w:customStyle="1" w:styleId="WW8Num2ztrue5">
    <w:name w:val="WW8Num2ztrue"/>
  </w:style>
  <w:style w:type="character" w:customStyle="1" w:styleId="WW8Num2ztrue6">
    <w:name w:val="WW8Num2ztrue"/>
  </w:style>
  <w:style w:type="character" w:customStyle="1" w:styleId="WW8Num3z0">
    <w:name w:val="WW8Num3z0"/>
    <w:rPr>
      <w:rFonts w:ascii="Times New Roman" w:eastAsia="MS Mincho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eastAsia="MS Mincho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false">
    <w:name w:val="WW8Num5zfalse"/>
    <w:rPr>
      <w:szCs w:val="24"/>
      <w:vertAlign w:val="subscript"/>
      <w:lang w:eastAsia="ja-JP"/>
    </w:rPr>
  </w:style>
  <w:style w:type="character" w:customStyle="1" w:styleId="WW8Num5ztrue">
    <w:name w:val="WW8Num5ztrue"/>
  </w:style>
  <w:style w:type="character" w:customStyle="1" w:styleId="WW8Num5ztrue0">
    <w:name w:val="WW8Num5ztrue"/>
  </w:style>
  <w:style w:type="character" w:customStyle="1" w:styleId="WW8Num5ztrue1">
    <w:name w:val="WW8Num5ztrue"/>
  </w:style>
  <w:style w:type="character" w:customStyle="1" w:styleId="WW8Num5ztrue2">
    <w:name w:val="WW8Num5ztrue"/>
  </w:style>
  <w:style w:type="character" w:customStyle="1" w:styleId="WW8Num5ztrue3">
    <w:name w:val="WW8Num5ztrue"/>
  </w:style>
  <w:style w:type="character" w:customStyle="1" w:styleId="WW8Num5ztrue4">
    <w:name w:val="WW8Num5ztrue"/>
  </w:style>
  <w:style w:type="character" w:customStyle="1" w:styleId="WW8Num5ztrue5">
    <w:name w:val="WW8Num5ztrue"/>
  </w:style>
  <w:style w:type="character" w:customStyle="1" w:styleId="WW8Num5ztrue6">
    <w:name w:val="WW8Num5ztrue"/>
  </w:style>
  <w:style w:type="character" w:customStyle="1" w:styleId="WW8Num6z0">
    <w:name w:val="WW8Num6z0"/>
    <w:rPr>
      <w:rFonts w:ascii="Arial" w:hAnsi="Arial" w:cs="Arial"/>
      <w:b/>
      <w:i w:val="0"/>
      <w:sz w:val="26"/>
    </w:rPr>
  </w:style>
  <w:style w:type="character" w:customStyle="1" w:styleId="WW8Num6z1">
    <w:name w:val="WW8Num6z1"/>
    <w:rPr>
      <w:rFonts w:ascii="Arial" w:hAnsi="Arial" w:cs="Arial"/>
      <w:b/>
      <w:i w:val="0"/>
      <w:sz w:val="24"/>
    </w:rPr>
  </w:style>
  <w:style w:type="character" w:customStyle="1" w:styleId="WW8Num6z2">
    <w:name w:val="WW8Num6z2"/>
    <w:rPr>
      <w:rFonts w:ascii="Arial" w:hAnsi="Arial" w:cs="Arial"/>
      <w:b/>
      <w:i/>
      <w:sz w:val="24"/>
    </w:rPr>
  </w:style>
  <w:style w:type="character" w:customStyle="1" w:styleId="WW8Num6ztrue">
    <w:name w:val="WW8Num6ztrue"/>
  </w:style>
  <w:style w:type="character" w:customStyle="1" w:styleId="WW8Num6ztrue0">
    <w:name w:val="WW8Num6ztrue"/>
  </w:style>
  <w:style w:type="character" w:customStyle="1" w:styleId="WW8Num6ztrue1">
    <w:name w:val="WW8Num6ztrue"/>
  </w:style>
  <w:style w:type="character" w:customStyle="1" w:styleId="WW8Num6ztrue2">
    <w:name w:val="WW8Num6ztrue"/>
  </w:style>
  <w:style w:type="character" w:customStyle="1" w:styleId="WW8Num6ztrue3">
    <w:name w:val="WW8Num6ztrue"/>
  </w:style>
  <w:style w:type="character" w:customStyle="1" w:styleId="WW8Num6ztrue4">
    <w:name w:val="WW8Num6ztrue"/>
  </w:style>
  <w:style w:type="character" w:customStyle="1" w:styleId="WW8Num7zfalse">
    <w:name w:val="WW8Num7zfalse"/>
  </w:style>
  <w:style w:type="character" w:customStyle="1" w:styleId="WW8Num7ztrue">
    <w:name w:val="WW8Num7ztrue"/>
  </w:style>
  <w:style w:type="character" w:customStyle="1" w:styleId="WW8Num7ztrue0">
    <w:name w:val="WW8Num7ztrue"/>
  </w:style>
  <w:style w:type="character" w:customStyle="1" w:styleId="WW8Num7ztrue1">
    <w:name w:val="WW8Num7ztrue"/>
  </w:style>
  <w:style w:type="character" w:customStyle="1" w:styleId="WW8Num7ztrue2">
    <w:name w:val="WW8Num7ztrue"/>
  </w:style>
  <w:style w:type="character" w:customStyle="1" w:styleId="WW8Num7ztrue3">
    <w:name w:val="WW8Num7ztrue"/>
  </w:style>
  <w:style w:type="character" w:customStyle="1" w:styleId="WW8Num7ztrue4">
    <w:name w:val="WW8Num7ztrue"/>
  </w:style>
  <w:style w:type="character" w:customStyle="1" w:styleId="WW8Num7ztrue5">
    <w:name w:val="WW8Num7ztrue"/>
  </w:style>
  <w:style w:type="character" w:customStyle="1" w:styleId="WW8Num7ztrue6">
    <w:name w:val="WW8Num7ztrue"/>
  </w:style>
  <w:style w:type="character" w:customStyle="1" w:styleId="WW8Num8z0">
    <w:name w:val="WW8Num8z0"/>
    <w:rPr>
      <w:u w:val="single"/>
    </w:rPr>
  </w:style>
  <w:style w:type="character" w:customStyle="1" w:styleId="WW8Num8ztrue">
    <w:name w:val="WW8Num8ztrue"/>
  </w:style>
  <w:style w:type="character" w:customStyle="1" w:styleId="WW8Num8ztrue0">
    <w:name w:val="WW8Num8ztrue"/>
  </w:style>
  <w:style w:type="character" w:customStyle="1" w:styleId="WW8Num8ztrue1">
    <w:name w:val="WW8Num8ztrue"/>
  </w:style>
  <w:style w:type="character" w:customStyle="1" w:styleId="WW8Num8ztrue2">
    <w:name w:val="WW8Num8ztrue"/>
  </w:style>
  <w:style w:type="character" w:customStyle="1" w:styleId="WW8Num8ztrue3">
    <w:name w:val="WW8Num8ztrue"/>
  </w:style>
  <w:style w:type="character" w:customStyle="1" w:styleId="WW8Num8ztrue4">
    <w:name w:val="WW8Num8ztrue"/>
  </w:style>
  <w:style w:type="character" w:customStyle="1" w:styleId="WW8Num9z0">
    <w:name w:val="WW8Num9z0"/>
    <w:rPr>
      <w:rFonts w:ascii="Times New Roman" w:eastAsia="MS Mincho" w:hAnsi="Times New Roman" w:cs="Times New Roman"/>
      <w:szCs w:val="24"/>
      <w:vertAlign w:val="subscript"/>
      <w:lang w:eastAsia="ja-JP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false">
    <w:name w:val="WW8Num10zfalse"/>
    <w:rPr>
      <w:szCs w:val="24"/>
      <w:vertAlign w:val="subscript"/>
      <w:lang w:eastAsia="ja-JP"/>
    </w:rPr>
  </w:style>
  <w:style w:type="character" w:customStyle="1" w:styleId="WW8Num10ztrue">
    <w:name w:val="WW8Num10ztrue"/>
  </w:style>
  <w:style w:type="character" w:customStyle="1" w:styleId="WW8Num10ztrue0">
    <w:name w:val="WW8Num10ztrue"/>
  </w:style>
  <w:style w:type="character" w:customStyle="1" w:styleId="WW8Num10ztrue1">
    <w:name w:val="WW8Num10ztrue"/>
  </w:style>
  <w:style w:type="character" w:customStyle="1" w:styleId="WW8Num10ztrue2">
    <w:name w:val="WW8Num10ztrue"/>
  </w:style>
  <w:style w:type="character" w:customStyle="1" w:styleId="WW8Num10ztrue3">
    <w:name w:val="WW8Num10ztrue"/>
  </w:style>
  <w:style w:type="character" w:customStyle="1" w:styleId="WW8Num10ztrue4">
    <w:name w:val="WW8Num10ztrue"/>
  </w:style>
  <w:style w:type="character" w:customStyle="1" w:styleId="WW8Num10ztrue5">
    <w:name w:val="WW8Num10ztrue"/>
  </w:style>
  <w:style w:type="character" w:customStyle="1" w:styleId="WW8Num10ztrue6">
    <w:name w:val="WW8Num10ztrue"/>
  </w:style>
  <w:style w:type="character" w:customStyle="1" w:styleId="WW8Num11zfalse">
    <w:name w:val="WW8Num11zfalse"/>
    <w:rPr>
      <w:szCs w:val="24"/>
      <w:vertAlign w:val="subscript"/>
      <w:lang w:eastAsia="ja-JP"/>
    </w:rPr>
  </w:style>
  <w:style w:type="character" w:customStyle="1" w:styleId="WW8Num11ztrue">
    <w:name w:val="WW8Num11ztrue"/>
  </w:style>
  <w:style w:type="character" w:customStyle="1" w:styleId="WW8Num11ztrue0">
    <w:name w:val="WW8Num11ztrue"/>
  </w:style>
  <w:style w:type="character" w:customStyle="1" w:styleId="WW8Num11ztrue1">
    <w:name w:val="WW8Num11ztrue"/>
  </w:style>
  <w:style w:type="character" w:customStyle="1" w:styleId="WW8Num11ztrue2">
    <w:name w:val="WW8Num11ztrue"/>
  </w:style>
  <w:style w:type="character" w:customStyle="1" w:styleId="WW8Num11ztrue3">
    <w:name w:val="WW8Num11ztrue"/>
  </w:style>
  <w:style w:type="character" w:customStyle="1" w:styleId="WW8Num11ztrue4">
    <w:name w:val="WW8Num11ztrue"/>
  </w:style>
  <w:style w:type="character" w:customStyle="1" w:styleId="WW8Num11ztrue5">
    <w:name w:val="WW8Num11ztrue"/>
  </w:style>
  <w:style w:type="character" w:customStyle="1" w:styleId="WW8Num11ztrue6">
    <w:name w:val="WW8Num11ztrue"/>
  </w:style>
  <w:style w:type="character" w:customStyle="1" w:styleId="WW8Num12zfalse">
    <w:name w:val="WW8Num12zfalse"/>
  </w:style>
  <w:style w:type="character" w:customStyle="1" w:styleId="WW8Num12ztrue">
    <w:name w:val="WW8Num12ztrue"/>
  </w:style>
  <w:style w:type="character" w:customStyle="1" w:styleId="WW8Num12ztrue0">
    <w:name w:val="WW8Num12ztrue"/>
  </w:style>
  <w:style w:type="character" w:customStyle="1" w:styleId="WW8Num12ztrue1">
    <w:name w:val="WW8Num12ztrue"/>
  </w:style>
  <w:style w:type="character" w:customStyle="1" w:styleId="WW8Num12ztrue2">
    <w:name w:val="WW8Num12ztrue"/>
  </w:style>
  <w:style w:type="character" w:customStyle="1" w:styleId="WW8Num12ztrue3">
    <w:name w:val="WW8Num12ztrue"/>
  </w:style>
  <w:style w:type="character" w:customStyle="1" w:styleId="WW8Num12ztrue4">
    <w:name w:val="WW8Num12ztrue"/>
  </w:style>
  <w:style w:type="character" w:customStyle="1" w:styleId="WW8Num12ztrue5">
    <w:name w:val="WW8Num12ztrue"/>
  </w:style>
  <w:style w:type="character" w:customStyle="1" w:styleId="WW8Num12ztrue6">
    <w:name w:val="WW8Num12ztrue"/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styleId="CitationHTML">
    <w:name w:val="HTML Cite"/>
    <w:basedOn w:val="Policepardfaut1"/>
    <w:rPr>
      <w:i w:val="0"/>
      <w:iCs w:val="0"/>
      <w:color w:val="0E774A"/>
    </w:rPr>
  </w:style>
  <w:style w:type="character" w:styleId="Lienhypertexte">
    <w:name w:val="Hyperlink"/>
    <w:basedOn w:val="Policepardfaut"/>
    <w:rsid w:val="00650F16"/>
    <w:rPr>
      <w:color w:val="0000FF"/>
      <w:u w:val="single"/>
    </w:rPr>
  </w:style>
  <w:style w:type="character" w:styleId="Lienhypertextesuivivisit">
    <w:name w:val="FollowedHyperlink"/>
    <w:basedOn w:val="Policepardfaut1"/>
    <w:rPr>
      <w:color w:val="800080"/>
      <w:u w:val="single"/>
    </w:rPr>
  </w:style>
  <w:style w:type="paragraph" w:customStyle="1" w:styleId="Titre50">
    <w:name w:val="Titre5"/>
    <w:basedOn w:val="Normal"/>
    <w:next w:val="Corpsdetexte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unhideWhenUsed/>
    <w:rsid w:val="00650F16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point1"/>
    <w:qFormat/>
    <w:rsid w:val="00650F16"/>
    <w:pPr>
      <w:spacing w:before="60" w:after="60"/>
    </w:pPr>
    <w:rPr>
      <w:b/>
      <w:bCs/>
      <w:u w:val="single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Normal12">
    <w:name w:val="Normal12"/>
    <w:basedOn w:val="Normal"/>
    <w:rPr>
      <w:sz w:val="24"/>
    </w:rPr>
  </w:style>
  <w:style w:type="paragraph" w:customStyle="1" w:styleId="Titre10">
    <w:name w:val="Titre1"/>
    <w:basedOn w:val="Normal"/>
    <w:next w:val="Normal12"/>
    <w:pPr>
      <w:spacing w:before="120" w:after="60"/>
      <w:jc w:val="center"/>
    </w:pPr>
    <w:rPr>
      <w:rFonts w:ascii="Arial" w:hAnsi="Arial" w:cs="Arial"/>
      <w:b/>
      <w:caps/>
      <w:sz w:val="26"/>
    </w:rPr>
  </w:style>
  <w:style w:type="paragraph" w:customStyle="1" w:styleId="Titre20">
    <w:name w:val="Titre2"/>
    <w:basedOn w:val="Normal12"/>
    <w:next w:val="Normal12"/>
    <w:pPr>
      <w:spacing w:before="60"/>
    </w:pPr>
    <w:rPr>
      <w:rFonts w:ascii="Arial" w:hAnsi="Arial" w:cs="Arial"/>
      <w:b/>
      <w:sz w:val="26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customStyle="1" w:styleId="Titre40">
    <w:name w:val="Titre4"/>
    <w:basedOn w:val="Normal12"/>
    <w:next w:val="Normal12"/>
    <w:pPr>
      <w:spacing w:before="60"/>
      <w:ind w:left="567"/>
    </w:pPr>
    <w:rPr>
      <w:b/>
      <w:i/>
    </w:rPr>
  </w:style>
  <w:style w:type="paragraph" w:customStyle="1" w:styleId="titre0gauche">
    <w:name w:val="titre 0 gauche"/>
    <w:basedOn w:val="Titre20"/>
    <w:pPr>
      <w:spacing w:before="0"/>
    </w:pPr>
  </w:style>
  <w:style w:type="paragraph" w:customStyle="1" w:styleId="Titre0">
    <w:name w:val="Titre 0"/>
    <w:basedOn w:val="Titre20"/>
    <w:pPr>
      <w:spacing w:before="0"/>
      <w:jc w:val="center"/>
    </w:pPr>
    <w:rPr>
      <w:caps/>
      <w:sz w:val="28"/>
      <w:szCs w:val="28"/>
    </w:rPr>
  </w:style>
  <w:style w:type="paragraph" w:customStyle="1" w:styleId="titre0droite">
    <w:name w:val="titre 0 droite"/>
    <w:basedOn w:val="Titre20"/>
    <w:pPr>
      <w:spacing w:before="0"/>
      <w:jc w:val="right"/>
    </w:pPr>
  </w:style>
  <w:style w:type="paragraph" w:styleId="En-tte">
    <w:name w:val="header"/>
    <w:basedOn w:val="Normal"/>
    <w:link w:val="En-tteCar"/>
    <w:rsid w:val="00650F16"/>
    <w:pPr>
      <w:tabs>
        <w:tab w:val="center" w:pos="4536"/>
        <w:tab w:val="right" w:pos="9072"/>
      </w:tabs>
    </w:pPr>
  </w:style>
  <w:style w:type="paragraph" w:customStyle="1" w:styleId="Titre1Lydie">
    <w:name w:val="Titre 1 Lydie"/>
    <w:basedOn w:val="Titre20"/>
    <w:next w:val="Normal12"/>
    <w:pPr>
      <w:numPr>
        <w:numId w:val="4"/>
      </w:numPr>
      <w:spacing w:after="60"/>
    </w:pPr>
    <w:rPr>
      <w:u w:val="single"/>
    </w:rPr>
  </w:style>
  <w:style w:type="paragraph" w:customStyle="1" w:styleId="Titre2Lydie">
    <w:name w:val="Titre 2 Lydie"/>
    <w:basedOn w:val="Titre30"/>
    <w:next w:val="Normal12"/>
    <w:pPr>
      <w:numPr>
        <w:ilvl w:val="1"/>
        <w:numId w:val="1"/>
      </w:numPr>
      <w:spacing w:before="60" w:after="60"/>
      <w:outlineLvl w:val="1"/>
    </w:pPr>
    <w:rPr>
      <w:rFonts w:ascii="Arial" w:hAnsi="Arial" w:cs="Arial"/>
      <w:sz w:val="22"/>
      <w:u w:val="single"/>
    </w:rPr>
  </w:style>
  <w:style w:type="paragraph" w:customStyle="1" w:styleId="Titre3Lydie">
    <w:name w:val="Titre 3 Lydie"/>
    <w:basedOn w:val="Titre40"/>
    <w:next w:val="Normal12"/>
    <w:pPr>
      <w:numPr>
        <w:ilvl w:val="2"/>
        <w:numId w:val="1"/>
      </w:numPr>
      <w:spacing w:after="60"/>
      <w:outlineLvl w:val="2"/>
    </w:pPr>
    <w:rPr>
      <w:i w:val="0"/>
      <w:szCs w:val="24"/>
      <w:u w:val="single"/>
    </w:rPr>
  </w:style>
  <w:style w:type="paragraph" w:styleId="Pieddepage">
    <w:name w:val="footer"/>
    <w:basedOn w:val="Normal"/>
    <w:link w:val="PieddepageCar"/>
    <w:uiPriority w:val="99"/>
    <w:rsid w:val="00650F16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paragraph" w:customStyle="1" w:styleId="StyleTitre014pt">
    <w:name w:val="Style Titre 0 + 14 pt"/>
    <w:basedOn w:val="Titre0"/>
    <w:rPr>
      <w:bCs/>
    </w:rPr>
  </w:style>
  <w:style w:type="paragraph" w:customStyle="1" w:styleId="StyleTitre015pt">
    <w:name w:val="Style Titre 0 + 15 pt"/>
    <w:basedOn w:val="Titre0"/>
    <w:rPr>
      <w:bCs/>
    </w:rPr>
  </w:style>
  <w:style w:type="paragraph" w:customStyle="1" w:styleId="intro">
    <w:name w:val="intro"/>
    <w:basedOn w:val="Normal"/>
  </w:style>
  <w:style w:type="paragraph" w:customStyle="1" w:styleId="titre1bruno">
    <w:name w:val="titre 1 bruno"/>
    <w:basedOn w:val="Normal"/>
    <w:next w:val="Normal"/>
    <w:pPr>
      <w:numPr>
        <w:numId w:val="3"/>
      </w:numPr>
      <w:spacing w:before="120"/>
    </w:pPr>
    <w:rPr>
      <w:rFonts w:ascii="Arial" w:hAnsi="Arial" w:cs="Arial"/>
      <w:b/>
      <w:sz w:val="26"/>
      <w:u w:val="single"/>
    </w:rPr>
  </w:style>
  <w:style w:type="paragraph" w:customStyle="1" w:styleId="titre2bruno">
    <w:name w:val="titre 2 bruno"/>
    <w:basedOn w:val="Normal"/>
    <w:next w:val="Normal"/>
    <w:pPr>
      <w:tabs>
        <w:tab w:val="num" w:pos="0"/>
      </w:tabs>
      <w:spacing w:before="60"/>
    </w:pPr>
    <w:rPr>
      <w:rFonts w:ascii="Arial" w:hAnsi="Arial" w:cs="Arial"/>
      <w:b/>
      <w:sz w:val="24"/>
      <w:u w:val="single"/>
    </w:rPr>
  </w:style>
  <w:style w:type="paragraph" w:customStyle="1" w:styleId="titre3bruno">
    <w:name w:val="titre 3 bruno"/>
    <w:basedOn w:val="Normal"/>
    <w:next w:val="Normal"/>
    <w:pPr>
      <w:tabs>
        <w:tab w:val="num" w:pos="0"/>
      </w:tabs>
    </w:pPr>
    <w:rPr>
      <w:rFonts w:ascii="Arial" w:hAnsi="Arial" w:cs="Arial"/>
      <w:b/>
      <w:i/>
      <w:sz w:val="24"/>
      <w:u w:val="single"/>
    </w:rPr>
  </w:style>
  <w:style w:type="paragraph" w:customStyle="1" w:styleId="prsentation">
    <w:name w:val="présentation"/>
    <w:basedOn w:val="Normal"/>
    <w:pPr>
      <w:keepNext/>
      <w:spacing w:after="120" w:line="360" w:lineRule="auto"/>
      <w:jc w:val="both"/>
    </w:pPr>
    <w:rPr>
      <w:i/>
    </w:rPr>
  </w:style>
  <w:style w:type="paragraph" w:customStyle="1" w:styleId="Titre100">
    <w:name w:val="Titre 10"/>
    <w:basedOn w:val="Titre4"/>
    <w:next w:val="Corpsdetexte"/>
    <w:pPr>
      <w:jc w:val="both"/>
    </w:pPr>
    <w:rPr>
      <w:color w:val="FF0000"/>
      <w:u w:val="single"/>
    </w:rPr>
  </w:style>
  <w:style w:type="paragraph" w:customStyle="1" w:styleId="I-">
    <w:name w:val="I-"/>
    <w:basedOn w:val="Normal"/>
    <w:pPr>
      <w:tabs>
        <w:tab w:val="left" w:pos="567"/>
      </w:tabs>
      <w:spacing w:before="240" w:after="120"/>
      <w:ind w:left="567"/>
      <w:jc w:val="both"/>
    </w:pPr>
    <w:rPr>
      <w:rFonts w:eastAsia="MS Mincho"/>
      <w:sz w:val="28"/>
      <w:szCs w:val="24"/>
      <w:u w:val="single"/>
    </w:rPr>
  </w:style>
  <w:style w:type="paragraph" w:customStyle="1" w:styleId="Chapitre">
    <w:name w:val="Chapitre"/>
    <w:basedOn w:val="Normal"/>
    <w:pPr>
      <w:tabs>
        <w:tab w:val="left" w:pos="567"/>
      </w:tabs>
      <w:spacing w:before="120" w:after="120"/>
      <w:jc w:val="center"/>
    </w:pPr>
    <w:rPr>
      <w:rFonts w:eastAsia="MS Mincho"/>
      <w:smallCaps/>
      <w:color w:val="FF0000"/>
      <w:sz w:val="32"/>
      <w:szCs w:val="24"/>
    </w:rPr>
  </w:style>
  <w:style w:type="paragraph" w:customStyle="1" w:styleId="TP">
    <w:name w:val="TP"/>
    <w:basedOn w:val="Normal"/>
    <w:pPr>
      <w:tabs>
        <w:tab w:val="left" w:pos="567"/>
      </w:tabs>
      <w:spacing w:before="120" w:after="120"/>
      <w:jc w:val="both"/>
    </w:pPr>
    <w:rPr>
      <w:rFonts w:eastAsia="MS Mincho"/>
      <w:b/>
      <w:sz w:val="24"/>
      <w:szCs w:val="24"/>
    </w:rPr>
  </w:style>
  <w:style w:type="paragraph" w:customStyle="1" w:styleId="1">
    <w:name w:val="1)"/>
    <w:basedOn w:val="Normal"/>
    <w:pPr>
      <w:tabs>
        <w:tab w:val="left" w:pos="567"/>
      </w:tabs>
      <w:spacing w:before="240" w:after="60"/>
      <w:ind w:left="1134"/>
      <w:jc w:val="both"/>
    </w:pPr>
    <w:rPr>
      <w:rFonts w:eastAsia="MS Mincho"/>
      <w:i/>
      <w:sz w:val="26"/>
      <w:szCs w:val="24"/>
      <w:u w:val="single"/>
    </w:rPr>
  </w:style>
  <w:style w:type="paragraph" w:customStyle="1" w:styleId="Normal12Car">
    <w:name w:val="Normal12 Car"/>
    <w:basedOn w:val="Normal"/>
    <w:rPr>
      <w:rFonts w:eastAsia="MS Mincho"/>
      <w:sz w:val="24"/>
    </w:rPr>
  </w:style>
  <w:style w:type="paragraph" w:customStyle="1" w:styleId="a">
    <w:name w:val="a)"/>
    <w:basedOn w:val="Normal"/>
    <w:pPr>
      <w:tabs>
        <w:tab w:val="left" w:pos="567"/>
      </w:tabs>
      <w:spacing w:before="240" w:after="20"/>
      <w:ind w:left="1701"/>
      <w:jc w:val="both"/>
    </w:pPr>
    <w:rPr>
      <w:sz w:val="24"/>
      <w:szCs w:val="24"/>
      <w:u w:val="single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customStyle="1" w:styleId="Titre1Car">
    <w:name w:val="Titre 1 Car"/>
    <w:basedOn w:val="Policepardfaut"/>
    <w:link w:val="Titre1"/>
    <w:rsid w:val="00650F16"/>
    <w:rPr>
      <w:b/>
      <w:bCs/>
      <w:snapToGrid w:val="0"/>
      <w:sz w:val="22"/>
      <w:szCs w:val="22"/>
      <w:u w:val="double"/>
    </w:rPr>
  </w:style>
  <w:style w:type="paragraph" w:styleId="Titre">
    <w:name w:val="Title"/>
    <w:basedOn w:val="Normal"/>
    <w:next w:val="Normal"/>
    <w:link w:val="TitreCar"/>
    <w:qFormat/>
    <w:rsid w:val="00650F16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650F16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paragraph" w:customStyle="1" w:styleId="Nom">
    <w:name w:val="Nom"/>
    <w:basedOn w:val="Normal"/>
    <w:rsid w:val="00F21F27"/>
    <w:rPr>
      <w:sz w:val="1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50F1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0F16"/>
    <w:rPr>
      <w:rFonts w:ascii="Tahoma" w:hAnsi="Tahoma" w:cs="Tahoma"/>
      <w:sz w:val="16"/>
      <w:szCs w:val="16"/>
      <w:lang w:eastAsia="zh-CN"/>
    </w:rPr>
  </w:style>
  <w:style w:type="paragraph" w:styleId="Paragraphedeliste">
    <w:name w:val="List Paragraph"/>
    <w:basedOn w:val="Normal"/>
    <w:uiPriority w:val="34"/>
    <w:qFormat/>
    <w:rsid w:val="00650F16"/>
    <w:pPr>
      <w:ind w:left="720"/>
      <w:contextualSpacing/>
    </w:pPr>
  </w:style>
  <w:style w:type="table" w:styleId="Grilledutableau">
    <w:name w:val="Table Grid"/>
    <w:basedOn w:val="TableauNormal"/>
    <w:uiPriority w:val="59"/>
    <w:rsid w:val="00650F16"/>
    <w:rPr>
      <w:rFonts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CorpsdetexteCar">
    <w:name w:val="Corps de texte Car"/>
    <w:basedOn w:val="Policepardfaut"/>
    <w:link w:val="Corpsdetexte"/>
    <w:uiPriority w:val="99"/>
    <w:rsid w:val="00650F16"/>
    <w:rPr>
      <w:sz w:val="22"/>
      <w:szCs w:val="22"/>
      <w:lang w:eastAsia="zh-CN"/>
    </w:rPr>
  </w:style>
  <w:style w:type="character" w:customStyle="1" w:styleId="En-tteCar">
    <w:name w:val="En-tête Car"/>
    <w:basedOn w:val="Policepardfaut"/>
    <w:link w:val="En-tte"/>
    <w:rsid w:val="00650F16"/>
    <w:rPr>
      <w:sz w:val="22"/>
      <w:szCs w:val="22"/>
      <w:lang w:eastAsia="zh-CN"/>
    </w:rPr>
  </w:style>
  <w:style w:type="paragraph" w:customStyle="1" w:styleId="point1">
    <w:name w:val="point1"/>
    <w:basedOn w:val="Normal"/>
    <w:rsid w:val="00650F16"/>
    <w:pPr>
      <w:numPr>
        <w:numId w:val="21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650F16"/>
    <w:pPr>
      <w:numPr>
        <w:numId w:val="29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650F16"/>
    <w:pPr>
      <w:ind w:left="284"/>
    </w:pPr>
  </w:style>
  <w:style w:type="paragraph" w:customStyle="1" w:styleId="fl2">
    <w:name w:val="fl2"/>
    <w:basedOn w:val="fl1"/>
    <w:rsid w:val="00650F16"/>
    <w:pPr>
      <w:ind w:left="852"/>
    </w:pPr>
  </w:style>
  <w:style w:type="paragraph" w:customStyle="1" w:styleId="fl3">
    <w:name w:val="fl3"/>
    <w:basedOn w:val="fl2"/>
    <w:rsid w:val="00650F16"/>
    <w:pPr>
      <w:ind w:left="1136"/>
    </w:pPr>
  </w:style>
  <w:style w:type="paragraph" w:customStyle="1" w:styleId="fl4">
    <w:name w:val="fl4"/>
    <w:basedOn w:val="fl3"/>
    <w:rsid w:val="00650F16"/>
    <w:pPr>
      <w:ind w:left="1420"/>
    </w:pPr>
  </w:style>
  <w:style w:type="character" w:customStyle="1" w:styleId="Maths">
    <w:name w:val="Maths"/>
    <w:basedOn w:val="Policepardfaut"/>
    <w:rsid w:val="00650F16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650F16"/>
    <w:pPr>
      <w:numPr>
        <w:numId w:val="19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650F16"/>
    <w:rPr>
      <w:rFonts w:ascii="Times New Roman" w:hAnsi="Times New Roman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50F16"/>
    <w:rPr>
      <w:sz w:val="16"/>
      <w:szCs w:val="22"/>
      <w:lang w:eastAsia="zh-CN"/>
    </w:rPr>
  </w:style>
  <w:style w:type="paragraph" w:customStyle="1" w:styleId="point0">
    <w:name w:val="point0"/>
    <w:basedOn w:val="Normal"/>
    <w:rsid w:val="00650F16"/>
    <w:pPr>
      <w:numPr>
        <w:numId w:val="20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650F16"/>
    <w:pPr>
      <w:numPr>
        <w:numId w:val="22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650F16"/>
    <w:pPr>
      <w:numPr>
        <w:numId w:val="23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650F16"/>
    <w:pPr>
      <w:numPr>
        <w:numId w:val="24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650F16"/>
    <w:pPr>
      <w:numPr>
        <w:numId w:val="26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650F16"/>
    <w:pPr>
      <w:numPr>
        <w:numId w:val="25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650F16"/>
    <w:pPr>
      <w:ind w:left="1418"/>
    </w:pPr>
  </w:style>
  <w:style w:type="paragraph" w:customStyle="1" w:styleId="point4a">
    <w:name w:val="point4a"/>
    <w:basedOn w:val="point3a"/>
    <w:rsid w:val="00650F16"/>
    <w:pPr>
      <w:numPr>
        <w:numId w:val="27"/>
      </w:numPr>
    </w:pPr>
  </w:style>
  <w:style w:type="paragraph" w:customStyle="1" w:styleId="point5">
    <w:name w:val="point5"/>
    <w:basedOn w:val="Normal"/>
    <w:rsid w:val="00650F16"/>
    <w:pPr>
      <w:numPr>
        <w:numId w:val="28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650F16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650F16"/>
    <w:rPr>
      <w:rFonts w:ascii="Arial" w:eastAsia="SimSun" w:hAnsi="Arial" w:cs="Mangal"/>
      <w:i/>
      <w:iCs/>
      <w:sz w:val="28"/>
      <w:szCs w:val="28"/>
      <w:lang w:eastAsia="zh-CN"/>
    </w:rPr>
  </w:style>
  <w:style w:type="character" w:customStyle="1" w:styleId="Titre2Car">
    <w:name w:val="Titre 2 Car"/>
    <w:basedOn w:val="Policepardfaut"/>
    <w:link w:val="Titre2"/>
    <w:rsid w:val="00650F16"/>
    <w:rPr>
      <w:b/>
      <w:bCs/>
      <w:sz w:val="22"/>
      <w:szCs w:val="22"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650F16"/>
    <w:rPr>
      <w:sz w:val="22"/>
      <w:szCs w:val="22"/>
      <w:lang w:eastAsia="zh-CN"/>
    </w:rPr>
  </w:style>
  <w:style w:type="character" w:customStyle="1" w:styleId="Titre4Car">
    <w:name w:val="Titre 4 Car"/>
    <w:basedOn w:val="Policepardfaut"/>
    <w:link w:val="Titre4"/>
    <w:rsid w:val="00650F16"/>
    <w:rPr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650F16"/>
    <w:rPr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650F16"/>
    <w:rPr>
      <w:rFonts w:ascii="Arial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650F16"/>
    <w:rPr>
      <w:rFonts w:ascii="Arial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650F16"/>
    <w:rPr>
      <w:rFonts w:ascii="Arial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650F16"/>
    <w:rPr>
      <w:rFonts w:ascii="Arial" w:hAnsi="Arial" w:cs="Arial"/>
      <w:i/>
      <w:iCs/>
      <w:sz w:val="18"/>
      <w:szCs w:val="18"/>
      <w:lang w:eastAsia="zh-CN"/>
    </w:rPr>
  </w:style>
  <w:style w:type="paragraph" w:customStyle="1" w:styleId="titre00">
    <w:name w:val="titre0"/>
    <w:basedOn w:val="Titre1"/>
    <w:rsid w:val="00650F16"/>
    <w:pPr>
      <w:numPr>
        <w:numId w:val="0"/>
      </w:numPr>
      <w:jc w:val="center"/>
    </w:pPr>
    <w:rPr>
      <w:sz w:val="28"/>
      <w:u w:val="none"/>
    </w:rPr>
  </w:style>
  <w:style w:type="character" w:styleId="Textedelespacerserv">
    <w:name w:val="Placeholder Text"/>
    <w:basedOn w:val="Policepardfaut"/>
    <w:uiPriority w:val="99"/>
    <w:semiHidden/>
    <w:rsid w:val="0098412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gGWIvUpIg4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375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2439</CharactersWithSpaces>
  <SharedDoc>false</SharedDoc>
  <HLinks>
    <vt:vector size="6" baseType="variant">
      <vt:variant>
        <vt:i4>4063280</vt:i4>
      </vt:variant>
      <vt:variant>
        <vt:i4>0</vt:i4>
      </vt:variant>
      <vt:variant>
        <vt:i4>0</vt:i4>
      </vt:variant>
      <vt:variant>
        <vt:i4>5</vt:i4>
      </vt:variant>
      <vt:variant>
        <vt:lpwstr>http://www.pccl.fr/physique_chimie_college_lycee/quatrieme/optique/lentille_convergente.htm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L.Hamel</dc:creator>
  <cp:keywords/>
  <cp:lastModifiedBy>A</cp:lastModifiedBy>
  <cp:revision>20</cp:revision>
  <cp:lastPrinted>2022-04-13T14:07:00Z</cp:lastPrinted>
  <dcterms:created xsi:type="dcterms:W3CDTF">2022-04-10T08:06:00Z</dcterms:created>
  <dcterms:modified xsi:type="dcterms:W3CDTF">2022-04-13T14:07:00Z</dcterms:modified>
</cp:coreProperties>
</file>