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15302D" w:rsidRPr="002E4751" w:rsidTr="007542DB">
        <w:tc>
          <w:tcPr>
            <w:tcW w:w="1913" w:type="dxa"/>
            <w:vAlign w:val="center"/>
          </w:tcPr>
          <w:p w:rsidR="0015302D" w:rsidRPr="002E4751" w:rsidRDefault="0015302D" w:rsidP="006F7425">
            <w:pPr>
              <w:pStyle w:val="titre00"/>
              <w:rPr>
                <w:sz w:val="24"/>
                <w:szCs w:val="24"/>
              </w:rPr>
            </w:pPr>
            <w:bookmarkStart w:id="0" w:name="_GoBack"/>
            <w:bookmarkEnd w:id="0"/>
            <w:r w:rsidRPr="002E4751">
              <w:rPr>
                <w:sz w:val="24"/>
                <w:szCs w:val="24"/>
              </w:rPr>
              <w:t>1</w:t>
            </w:r>
            <w:r w:rsidRPr="002E4751">
              <w:rPr>
                <w:sz w:val="24"/>
                <w:szCs w:val="24"/>
                <w:vertAlign w:val="superscript"/>
              </w:rPr>
              <w:t>ère</w:t>
            </w:r>
            <w:r w:rsidRPr="002E4751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02D" w:rsidRPr="002E4751" w:rsidRDefault="0015302D" w:rsidP="007542DB">
            <w:pPr>
              <w:pStyle w:val="titre00"/>
              <w:rPr>
                <w:sz w:val="22"/>
              </w:rPr>
            </w:pPr>
            <w:r w:rsidRPr="002E4751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15302D" w:rsidRPr="002E4751" w:rsidRDefault="0015302D" w:rsidP="007542DB">
            <w:pPr>
              <w:pStyle w:val="titre00"/>
              <w:rPr>
                <w:sz w:val="22"/>
              </w:rPr>
            </w:pPr>
            <w:r w:rsidRPr="002E4751">
              <w:rPr>
                <w:sz w:val="22"/>
              </w:rPr>
              <w:t>Cours</w:t>
            </w:r>
          </w:p>
        </w:tc>
      </w:tr>
      <w:tr w:rsidR="0015302D" w:rsidRPr="002E4751" w:rsidTr="007542DB">
        <w:tc>
          <w:tcPr>
            <w:tcW w:w="1913" w:type="dxa"/>
            <w:vAlign w:val="center"/>
          </w:tcPr>
          <w:p w:rsidR="0015302D" w:rsidRPr="002E4751" w:rsidRDefault="0015302D" w:rsidP="007542DB">
            <w:pPr>
              <w:pStyle w:val="titre00"/>
            </w:pPr>
            <w:r w:rsidRPr="002E4751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02D" w:rsidRPr="002E4751" w:rsidRDefault="0015302D" w:rsidP="007542DB">
            <w:pPr>
              <w:pStyle w:val="titre00"/>
            </w:pPr>
            <w:r w:rsidRPr="002E4751">
              <w:t>La cohésion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15302D" w:rsidRPr="002E4751" w:rsidRDefault="0015302D" w:rsidP="007542DB">
            <w:pPr>
              <w:pStyle w:val="titre00"/>
            </w:pPr>
            <w:r w:rsidRPr="002E4751">
              <w:sym w:font="Wingdings" w:char="F026"/>
            </w:r>
            <w:r w:rsidRPr="002E4751">
              <w:t xml:space="preserve"> </w:t>
            </w:r>
            <w:r w:rsidRPr="002E4751">
              <w:rPr>
                <w:u w:val="single"/>
              </w:rPr>
              <w:t>Chap.6</w:t>
            </w:r>
          </w:p>
        </w:tc>
      </w:tr>
    </w:tbl>
    <w:p w:rsidR="0015302D" w:rsidRPr="002E4751" w:rsidRDefault="0015302D">
      <w:pPr>
        <w:rPr>
          <w:snapToGrid w:val="0"/>
          <w:lang w:eastAsia="fr-FR"/>
        </w:rPr>
      </w:pPr>
    </w:p>
    <w:p w:rsidR="00A144F1" w:rsidRPr="002E4751" w:rsidRDefault="00A144F1" w:rsidP="0015302D">
      <w:pPr>
        <w:pStyle w:val="Titre1"/>
      </w:pPr>
      <w:r w:rsidRPr="002E4751">
        <w:t>L</w:t>
      </w:r>
      <w:r w:rsidR="00A97028" w:rsidRPr="002E4751">
        <w:t>a cohésion des solides ioniques et moléculaires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0"/>
        <w:gridCol w:w="5747"/>
      </w:tblGrid>
      <w:tr w:rsidR="004760AB" w:rsidRPr="002E4751" w:rsidTr="004C2806">
        <w:tc>
          <w:tcPr>
            <w:tcW w:w="4880" w:type="dxa"/>
          </w:tcPr>
          <w:p w:rsidR="00A97028" w:rsidRPr="002E4751" w:rsidRDefault="00A97028" w:rsidP="006E1B4D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Cohésion d’un solide.</w:t>
            </w:r>
          </w:p>
          <w:p w:rsidR="0018711A" w:rsidRPr="002E4751" w:rsidRDefault="00A97028" w:rsidP="004C2806">
            <w:pPr>
              <w:pStyle w:val="TP"/>
              <w:spacing w:before="0" w:after="0"/>
              <w:jc w:val="left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 xml:space="preserve">Modélisation des interactions entre ions, entre entités polaires, entre entités apolaires et/ou par </w:t>
            </w:r>
            <w:r w:rsidR="004C2806" w:rsidRPr="002E4751">
              <w:rPr>
                <w:b w:val="0"/>
                <w:sz w:val="22"/>
                <w:szCs w:val="20"/>
              </w:rPr>
              <w:t>liaison</w:t>
            </w:r>
            <w:r w:rsidRPr="002E4751">
              <w:rPr>
                <w:b w:val="0"/>
                <w:sz w:val="22"/>
                <w:szCs w:val="20"/>
              </w:rPr>
              <w:t xml:space="preserve"> hydrogène.</w:t>
            </w:r>
          </w:p>
        </w:tc>
        <w:tc>
          <w:tcPr>
            <w:tcW w:w="5747" w:type="dxa"/>
            <w:vAlign w:val="center"/>
          </w:tcPr>
          <w:p w:rsidR="004760AB" w:rsidRPr="002E4751" w:rsidRDefault="00A97028" w:rsidP="0015302D">
            <w:pPr>
              <w:pStyle w:val="TP"/>
              <w:spacing w:before="0" w:after="0"/>
              <w:jc w:val="center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Expliquer la cohésion au sein de composés solides ioniques et moléculaires par l’analyse des interactions entre entités</w:t>
            </w:r>
            <w:r w:rsidR="0018711A" w:rsidRPr="002E4751">
              <w:rPr>
                <w:b w:val="0"/>
                <w:sz w:val="22"/>
                <w:szCs w:val="20"/>
              </w:rPr>
              <w:t>.</w:t>
            </w:r>
          </w:p>
        </w:tc>
      </w:tr>
    </w:tbl>
    <w:p w:rsidR="00A144F1" w:rsidRPr="002E4751" w:rsidRDefault="00AB3F1E" w:rsidP="0015302D">
      <w:pPr>
        <w:pStyle w:val="Titre2"/>
      </w:pPr>
      <w:r w:rsidRPr="002E4751">
        <w:t>Cohésion des solides ioniques</w:t>
      </w:r>
    </w:p>
    <w:p w:rsidR="004464FC" w:rsidRPr="002E4751" w:rsidRDefault="0015302D" w:rsidP="0015302D">
      <w:pPr>
        <w:pStyle w:val="point2"/>
      </w:pPr>
      <w:r w:rsidRPr="002E4751">
        <w:rPr>
          <w:lang w:eastAsia="fr-FR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3214DCB5" wp14:editId="6563E3DE">
                <wp:simplePos x="0" y="0"/>
                <wp:positionH relativeFrom="column">
                  <wp:posOffset>3861633</wp:posOffset>
                </wp:positionH>
                <wp:positionV relativeFrom="paragraph">
                  <wp:posOffset>-22959</wp:posOffset>
                </wp:positionV>
                <wp:extent cx="3035935" cy="1007110"/>
                <wp:effectExtent l="0" t="0" r="0" b="2540"/>
                <wp:wrapSquare wrapText="bothSides"/>
                <wp:docPr id="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935" cy="1007110"/>
                          <a:chOff x="6570" y="4098"/>
                          <a:chExt cx="4781" cy="1586"/>
                        </a:xfrm>
                      </wpg:grpSpPr>
                      <pic:pic xmlns:pic="http://schemas.openxmlformats.org/drawingml/2006/picture">
                        <pic:nvPicPr>
                          <pic:cNvPr id="5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70" y="4098"/>
                            <a:ext cx="1594" cy="1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56" y="4098"/>
                            <a:ext cx="2995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94BEB9" id="Group 64" o:spid="_x0000_s1026" style="position:absolute;margin-left:304.05pt;margin-top:-1.8pt;width:239.05pt;height:79.3pt;z-index:251654656" coordorigin="6570,4098" coordsize="4781,15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27" type="#_x0000_t75" style="position:absolute;left:6570;top:4098;width:1594;height:15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">
                  <v:imagedata r:id="rId10" o:title=""/>
                </v:shape>
                <v:shape id="Picture 63" o:spid="_x0000_s1028" type="#_x0000_t75" style="position:absolute;left:8356;top:4098;width:2995;height:1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">
                  <v:imagedata r:id="rId11" o:title=""/>
                </v:shape>
                <w10:wrap type="square"/>
              </v:group>
            </w:pict>
          </mc:Fallback>
        </mc:AlternateContent>
      </w:r>
      <w:r w:rsidR="004464FC" w:rsidRPr="002E4751">
        <w:t xml:space="preserve">Un solide ionique est </w:t>
      </w:r>
      <w:r w:rsidR="0078683A" w:rsidRPr="002E4751">
        <w:t xml:space="preserve">……………………………… </w:t>
      </w:r>
      <w:r w:rsidR="0078683A" w:rsidRPr="002E4751">
        <w:br/>
        <w:t>…………………………………………………………</w:t>
      </w:r>
      <w:r w:rsidR="0078683A" w:rsidRPr="002E4751">
        <w:br/>
        <w:t>…………………………………………………………</w:t>
      </w:r>
      <w:r w:rsidR="00066DC4" w:rsidRPr="002E4751">
        <w:t>.</w:t>
      </w:r>
    </w:p>
    <w:p w:rsidR="00080F18" w:rsidRPr="002E4751" w:rsidRDefault="00066DC4" w:rsidP="0015302D">
      <w:pPr>
        <w:pStyle w:val="point2"/>
      </w:pPr>
      <w:r w:rsidRPr="002E4751">
        <w:t xml:space="preserve">L’interaction électrostatique attractive entre ions de </w:t>
      </w:r>
      <w:r w:rsidR="0078683A" w:rsidRPr="002E4751">
        <w:t>……………………………… ………………………</w:t>
      </w:r>
      <w:r w:rsidRPr="002E4751">
        <w:t xml:space="preserve"> assure la cohésion du solide ionique.</w:t>
      </w:r>
    </w:p>
    <w:p w:rsidR="00C779D5" w:rsidRPr="002E4751" w:rsidRDefault="00C779D5" w:rsidP="0015302D">
      <w:pPr>
        <w:pStyle w:val="fl2"/>
      </w:pPr>
      <w:r w:rsidRPr="002E4751">
        <w:rPr>
          <w:i/>
          <w:u w:val="single"/>
          <w:lang w:eastAsia="ja-JP"/>
        </w:rPr>
        <w:t>Exemple</w:t>
      </w:r>
      <w:r w:rsidRPr="002E4751">
        <w:rPr>
          <w:lang w:eastAsia="ja-JP"/>
        </w:rPr>
        <w:t> :</w:t>
      </w:r>
      <w:r w:rsidRPr="002E4751">
        <w:t xml:space="preserve"> Le fluorure de calcium (fluorine) possède 8 anions F</w:t>
      </w:r>
      <w:r w:rsidRPr="002E4751">
        <w:rPr>
          <w:vertAlign w:val="superscript"/>
        </w:rPr>
        <w:t>-</w:t>
      </w:r>
      <w:r w:rsidRPr="002E4751">
        <w:t xml:space="preserve"> pour 4 </w:t>
      </w:r>
      <w:r w:rsidR="005C03D0" w:rsidRPr="002E4751">
        <w:t>cations</w:t>
      </w:r>
      <w:r w:rsidRPr="002E4751">
        <w:t xml:space="preserve"> Ca</w:t>
      </w:r>
      <w:r w:rsidRPr="002E4751">
        <w:rPr>
          <w:vertAlign w:val="superscript"/>
        </w:rPr>
        <w:t>2+</w:t>
      </w:r>
      <w:r w:rsidRPr="002E4751">
        <w:t>. Sa formule est CaF</w:t>
      </w:r>
      <w:r w:rsidRPr="002E4751">
        <w:rPr>
          <w:vertAlign w:val="subscript"/>
        </w:rPr>
        <w:t>2</w:t>
      </w:r>
      <w:r w:rsidRPr="002E4751">
        <w:t>.</w:t>
      </w:r>
    </w:p>
    <w:p w:rsidR="00066DC4" w:rsidRPr="002E4751" w:rsidRDefault="00066DC4" w:rsidP="00920515">
      <w:pPr>
        <w:pStyle w:val="Titre2"/>
        <w:rPr>
          <w:u w:color="339966"/>
          <w:lang w:eastAsia="ja-JP"/>
        </w:rPr>
      </w:pPr>
      <w:r w:rsidRPr="002E4751">
        <w:rPr>
          <w:u w:color="339966"/>
          <w:lang w:eastAsia="ja-JP"/>
        </w:rPr>
        <w:t>Cohésion des solides moléculaires</w:t>
      </w:r>
    </w:p>
    <w:p w:rsidR="00654E88" w:rsidRPr="002E4751" w:rsidRDefault="00654E88" w:rsidP="00920515">
      <w:pPr>
        <w:pStyle w:val="point2"/>
      </w:pPr>
      <w:r w:rsidRPr="002E4751">
        <w:t>Un solide moléculaire est</w:t>
      </w:r>
      <w:r w:rsidR="0078683A" w:rsidRPr="002E4751">
        <w:t xml:space="preserve"> ………………………………………………………………………………………… </w:t>
      </w:r>
      <w:r w:rsidR="0078683A" w:rsidRPr="002E4751">
        <w:br/>
        <w:t xml:space="preserve">………………………………………………………………………………………………………………….. </w:t>
      </w:r>
    </w:p>
    <w:p w:rsidR="00654E88" w:rsidRPr="002E4751" w:rsidRDefault="0078683A" w:rsidP="00920515">
      <w:pPr>
        <w:pStyle w:val="point2"/>
      </w:pPr>
      <w:r w:rsidRPr="002E4751">
        <w:rPr>
          <w:lang w:eastAsia="fr-FR"/>
        </w:rPr>
        <w:drawing>
          <wp:anchor distT="0" distB="0" distL="114300" distR="114300" simplePos="0" relativeHeight="251665920" behindDoc="0" locked="0" layoutInCell="1" allowOverlap="1" wp14:anchorId="699214F8" wp14:editId="243B5067">
            <wp:simplePos x="0" y="0"/>
            <wp:positionH relativeFrom="column">
              <wp:posOffset>5333851</wp:posOffset>
            </wp:positionH>
            <wp:positionV relativeFrom="paragraph">
              <wp:posOffset>214745</wp:posOffset>
            </wp:positionV>
            <wp:extent cx="1377315" cy="942975"/>
            <wp:effectExtent l="0" t="0" r="0" b="9525"/>
            <wp:wrapSquare wrapText="bothSides"/>
            <wp:docPr id="2" name="Image 2" descr="https://sites.google.com/site/etudeeffetlotus/_/rsrc/1387733135890/explications-de-leffet-lotus/liaison%20hydrog%C3%A8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s.google.com/site/etudeeffetlotus/_/rsrc/1387733135890/explications-de-leffet-lotus/liaison%20hydrog%C3%A8ne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4E88" w:rsidRPr="002E4751">
        <w:t>L’interaction éle</w:t>
      </w:r>
      <w:r w:rsidR="00080076" w:rsidRPr="002E4751">
        <w:t>ctrostatique attractive de Van d</w:t>
      </w:r>
      <w:r w:rsidR="00654E88" w:rsidRPr="002E4751">
        <w:t>er Waals entre charges partielles assure la cohésion du solide moléculaire.</w:t>
      </w:r>
    </w:p>
    <w:p w:rsidR="00654E88" w:rsidRPr="002E4751" w:rsidRDefault="00045C9C" w:rsidP="00920515">
      <w:pPr>
        <w:pStyle w:val="point2"/>
      </w:pPr>
      <w:r w:rsidRPr="002E4751">
        <w:t>Un</w:t>
      </w:r>
      <w:r w:rsidR="004C2806" w:rsidRPr="002E4751">
        <w:t>e</w:t>
      </w:r>
      <w:r w:rsidRPr="002E4751">
        <w:t xml:space="preserve"> liaison hydrogène est une liaison forte entre un atome H et un atome électronégatif</w:t>
      </w:r>
      <w:r w:rsidR="004C2806" w:rsidRPr="002E4751">
        <w:t xml:space="preserve"> qui possède </w:t>
      </w:r>
      <w:r w:rsidR="0078683A" w:rsidRPr="002E4751">
        <w:t xml:space="preserve">au moins </w:t>
      </w:r>
      <w:r w:rsidR="004C2806" w:rsidRPr="002E4751">
        <w:t>un doublet non liant d’électrons</w:t>
      </w:r>
      <w:r w:rsidRPr="002E4751">
        <w:t xml:space="preserve"> (cas de l’eau).</w:t>
      </w:r>
    </w:p>
    <w:p w:rsidR="00EA7FE9" w:rsidRPr="002E4751" w:rsidRDefault="00EA7FE9" w:rsidP="00A144F1">
      <w:pPr>
        <w:tabs>
          <w:tab w:val="left" w:pos="284"/>
        </w:tabs>
        <w:jc w:val="both"/>
        <w:rPr>
          <w:sz w:val="24"/>
          <w:szCs w:val="24"/>
        </w:rPr>
      </w:pPr>
    </w:p>
    <w:p w:rsidR="00470E84" w:rsidRPr="002E4751" w:rsidRDefault="00BE5A08" w:rsidP="00CB16A2">
      <w:pPr>
        <w:pStyle w:val="fl1"/>
        <w:shd w:val="clear" w:color="auto" w:fill="D9D9D9" w:themeFill="background1" w:themeFillShade="D9"/>
        <w:rPr>
          <w:b/>
          <w:lang w:eastAsia="ja-JP"/>
        </w:rPr>
      </w:pPr>
      <w:r w:rsidRPr="002E4751">
        <w:rPr>
          <w:b/>
          <w:lang w:eastAsia="ja-JP"/>
        </w:rPr>
        <w:t xml:space="preserve">Q.C.M. (questions 1-2-3) p.109 + </w:t>
      </w:r>
      <w:r w:rsidR="00EA7FE9" w:rsidRPr="002E4751">
        <w:rPr>
          <w:b/>
          <w:lang w:eastAsia="ja-JP"/>
        </w:rPr>
        <w:t xml:space="preserve">Exercice : </w:t>
      </w:r>
      <w:r w:rsidR="00045C9C" w:rsidRPr="002E4751">
        <w:rPr>
          <w:b/>
          <w:lang w:eastAsia="ja-JP"/>
        </w:rPr>
        <w:t>5</w:t>
      </w:r>
      <w:r w:rsidR="00EA7FE9" w:rsidRPr="002E4751">
        <w:rPr>
          <w:b/>
          <w:lang w:eastAsia="ja-JP"/>
        </w:rPr>
        <w:t xml:space="preserve"> p.</w:t>
      </w:r>
      <w:r w:rsidR="00045C9C" w:rsidRPr="002E4751">
        <w:rPr>
          <w:b/>
          <w:lang w:eastAsia="ja-JP"/>
        </w:rPr>
        <w:t>112</w:t>
      </w:r>
    </w:p>
    <w:p w:rsidR="006E1B4D" w:rsidRPr="002E4751" w:rsidRDefault="00DB35AF" w:rsidP="00920515">
      <w:pPr>
        <w:pStyle w:val="Titre1"/>
      </w:pPr>
      <w:r w:rsidRPr="002E4751">
        <w:t>Dissolution des solides ioniques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6"/>
        <w:gridCol w:w="6972"/>
      </w:tblGrid>
      <w:tr w:rsidR="006E1B4D" w:rsidRPr="002E4751" w:rsidTr="004C2806">
        <w:tc>
          <w:tcPr>
            <w:tcW w:w="3796" w:type="dxa"/>
          </w:tcPr>
          <w:p w:rsidR="006E1B4D" w:rsidRPr="002E4751" w:rsidRDefault="00A97028" w:rsidP="00C247C6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Dissolution des solides ioniques dans l’eau.</w:t>
            </w:r>
          </w:p>
          <w:p w:rsidR="00A97028" w:rsidRPr="002E4751" w:rsidRDefault="00A97028" w:rsidP="00C247C6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Equation de réaction de dissolution.</w:t>
            </w:r>
          </w:p>
        </w:tc>
        <w:tc>
          <w:tcPr>
            <w:tcW w:w="6972" w:type="dxa"/>
          </w:tcPr>
          <w:p w:rsidR="006E1B4D" w:rsidRPr="002E4751" w:rsidRDefault="00A97028" w:rsidP="00920515">
            <w:pPr>
              <w:pStyle w:val="TP"/>
              <w:spacing w:before="0" w:after="0"/>
              <w:jc w:val="left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Expliquer la capacité de l’eau à dissocier une espèce ionique et à solvater les ions.</w:t>
            </w:r>
          </w:p>
          <w:p w:rsidR="00A97028" w:rsidRPr="002E4751" w:rsidRDefault="00A97028" w:rsidP="00920515">
            <w:pPr>
              <w:pStyle w:val="TP"/>
              <w:spacing w:before="0" w:after="0"/>
              <w:jc w:val="left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Modéliser, au niveau macroscopique, la dissolution d’un composé ionique dans l’eau par une équation de réaction, en utilisant les notations (s) et (aq).</w:t>
            </w:r>
          </w:p>
          <w:p w:rsidR="006E1B4D" w:rsidRPr="002E4751" w:rsidRDefault="00A97028" w:rsidP="002E5D8A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Calculer la concentration des ions dans la solution obtenue.</w:t>
            </w:r>
          </w:p>
        </w:tc>
      </w:tr>
    </w:tbl>
    <w:p w:rsidR="00045C9C" w:rsidRPr="002E4751" w:rsidRDefault="00045C9C" w:rsidP="00920515">
      <w:pPr>
        <w:pStyle w:val="Titre2"/>
        <w:rPr>
          <w:u w:color="339966"/>
          <w:lang w:eastAsia="ja-JP"/>
        </w:rPr>
      </w:pPr>
      <w:r w:rsidRPr="002E4751">
        <w:rPr>
          <w:u w:color="339966"/>
          <w:lang w:eastAsia="ja-JP"/>
        </w:rPr>
        <w:t>Aspect microscopique</w:t>
      </w:r>
    </w:p>
    <w:p w:rsidR="002E5D8A" w:rsidRPr="002E4751" w:rsidRDefault="00072E5D" w:rsidP="00072E5D">
      <w:pPr>
        <w:pStyle w:val="fl2"/>
      </w:pPr>
      <w:r w:rsidRPr="002E4751">
        <w:t xml:space="preserve">Animation </w:t>
      </w:r>
      <w:hyperlink r:id="rId13" w:history="1">
        <w:r w:rsidRPr="002E4751">
          <w:rPr>
            <w:rStyle w:val="Lienhypertexte"/>
            <w:szCs w:val="24"/>
          </w:rPr>
          <w:t>http://chimie.ostralo.net/dissolution/</w:t>
        </w:r>
      </w:hyperlink>
      <w:r w:rsidRPr="002E4751">
        <w:t xml:space="preserve"> (A. Willm)</w:t>
      </w:r>
    </w:p>
    <w:p w:rsidR="00045C9C" w:rsidRPr="002E4751" w:rsidRDefault="00045C9C" w:rsidP="00072E5D">
      <w:pPr>
        <w:pStyle w:val="point2"/>
      </w:pPr>
      <w:r w:rsidRPr="002E4751">
        <w:t>La dissolution est modélisée par deux étapes :</w:t>
      </w:r>
    </w:p>
    <w:p w:rsidR="00045C9C" w:rsidRPr="002E4751" w:rsidRDefault="00072E5D" w:rsidP="00072E5D">
      <w:pPr>
        <w:pStyle w:val="fl3"/>
      </w:pPr>
      <w:r w:rsidRPr="002E4751">
        <w:rPr>
          <w:b/>
        </w:rPr>
        <w:t>Dissociation</w:t>
      </w:r>
      <w:r w:rsidRPr="002E4751">
        <w:t xml:space="preserve"> </w:t>
      </w:r>
      <w:r w:rsidR="00045C9C" w:rsidRPr="002E4751">
        <w:t>des ions</w:t>
      </w:r>
      <w:r w:rsidR="00C779D5" w:rsidRPr="002E4751">
        <w:t xml:space="preserve"> : </w:t>
      </w:r>
      <w:r w:rsidR="00637E6A" w:rsidRPr="002E4751">
        <w:t>…………………………………………………………………………………………</w:t>
      </w:r>
      <w:r w:rsidRPr="002E4751">
        <w:t>.</w:t>
      </w:r>
    </w:p>
    <w:p w:rsidR="00C779D5" w:rsidRPr="002E4751" w:rsidRDefault="00072E5D" w:rsidP="00072E5D">
      <w:pPr>
        <w:pStyle w:val="fl3"/>
      </w:pPr>
      <w:r w:rsidRPr="002E4751">
        <w:rPr>
          <w:b/>
        </w:rPr>
        <w:t>Solvatation</w:t>
      </w:r>
      <w:r w:rsidRPr="002E4751">
        <w:t xml:space="preserve"> </w:t>
      </w:r>
      <w:r w:rsidR="00C779D5" w:rsidRPr="002E4751">
        <w:t xml:space="preserve">des ions : </w:t>
      </w:r>
      <w:r w:rsidR="00637E6A" w:rsidRPr="002E4751">
        <w:t>………………………………………………………………………………………….</w:t>
      </w:r>
      <w:r w:rsidR="00C779D5" w:rsidRPr="002E4751">
        <w:t>.</w:t>
      </w:r>
    </w:p>
    <w:p w:rsidR="00045C9C" w:rsidRPr="002E4751" w:rsidRDefault="00295F52" w:rsidP="00072E5D">
      <w:pPr>
        <w:pStyle w:val="Titre2"/>
        <w:rPr>
          <w:u w:color="339966"/>
          <w:lang w:eastAsia="ja-JP"/>
        </w:rPr>
      </w:pPr>
      <w:r w:rsidRPr="002E4751">
        <w:rPr>
          <w:u w:color="339966"/>
          <w:lang w:eastAsia="ja-JP"/>
        </w:rPr>
        <w:t>R</w:t>
      </w:r>
      <w:r w:rsidR="00045C9C" w:rsidRPr="002E4751">
        <w:rPr>
          <w:u w:color="339966"/>
          <w:lang w:eastAsia="ja-JP"/>
        </w:rPr>
        <w:t>éaction de dissolution</w:t>
      </w:r>
    </w:p>
    <w:p w:rsidR="00045C9C" w:rsidRPr="002E4751" w:rsidRDefault="00C779D5" w:rsidP="00F35129">
      <w:pPr>
        <w:pStyle w:val="point2"/>
      </w:pPr>
      <w:r w:rsidRPr="002E4751">
        <w:t xml:space="preserve">L’équation générale de dissolution d’un solide ionique </w:t>
      </w:r>
      <w:r w:rsidR="00F35129" w:rsidRPr="002E4751">
        <w:t>M</w:t>
      </w:r>
      <w:r w:rsidR="00F35129" w:rsidRPr="002E4751">
        <w:rPr>
          <w:vertAlign w:val="subscript"/>
        </w:rPr>
        <w:t>n</w:t>
      </w:r>
      <w:r w:rsidR="00F35129" w:rsidRPr="002E4751">
        <w:t>X</w:t>
      </w:r>
      <w:r w:rsidR="00F35129" w:rsidRPr="002E4751">
        <w:rPr>
          <w:vertAlign w:val="subscript"/>
        </w:rPr>
        <w:t xml:space="preserve">p </w:t>
      </w:r>
      <w:r w:rsidRPr="002E4751">
        <w:rPr>
          <w:vertAlign w:val="subscript"/>
        </w:rPr>
        <w:t>(s)</w:t>
      </w:r>
      <w:r w:rsidRPr="002E4751">
        <w:t xml:space="preserve"> dans l’eau est</w:t>
      </w:r>
      <w:r w:rsidR="00F35129" w:rsidRPr="002E4751">
        <w:t> : M</w:t>
      </w:r>
      <w:r w:rsidR="00F35129" w:rsidRPr="002E4751">
        <w:rPr>
          <w:vertAlign w:val="subscript"/>
        </w:rPr>
        <w:t>n</w:t>
      </w:r>
      <w:r w:rsidR="00F35129" w:rsidRPr="002E4751">
        <w:t>X</w:t>
      </w:r>
      <w:r w:rsidR="00F35129" w:rsidRPr="002E4751">
        <w:rPr>
          <w:vertAlign w:val="subscript"/>
        </w:rPr>
        <w:t>p (s)</w:t>
      </w:r>
      <w:r w:rsidR="00F35129" w:rsidRPr="002E4751">
        <w:t xml:space="preserve"> </w:t>
      </w:r>
      <w:r w:rsidR="00DC788F" w:rsidRPr="002E4751"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eau</m:t>
                </m:r>
              </m:e>
            </m:groupChr>
          </m:e>
        </m:box>
      </m:oMath>
      <w:r w:rsidRPr="002E4751">
        <w:t xml:space="preserve"> </w:t>
      </w:r>
      <w:r w:rsidR="00F35129" w:rsidRPr="002E4751">
        <w:t>n</w:t>
      </w:r>
      <w:r w:rsidRPr="002E4751">
        <w:t xml:space="preserve"> </w:t>
      </w:r>
      <w:r w:rsidR="005C03D0" w:rsidRPr="002E4751">
        <w:t>M</w:t>
      </w:r>
      <w:r w:rsidR="00F35129" w:rsidRPr="002E4751">
        <w:rPr>
          <w:vertAlign w:val="superscript"/>
        </w:rPr>
        <w:t>p</w:t>
      </w:r>
      <w:r w:rsidRPr="002E4751">
        <w:rPr>
          <w:vertAlign w:val="superscript"/>
        </w:rPr>
        <w:t>+</w:t>
      </w:r>
      <w:r w:rsidRPr="002E4751">
        <w:rPr>
          <w:vertAlign w:val="subscript"/>
        </w:rPr>
        <w:t>(aq)</w:t>
      </w:r>
      <w:r w:rsidRPr="002E4751">
        <w:t xml:space="preserve"> + </w:t>
      </w:r>
      <w:r w:rsidR="00F35129" w:rsidRPr="002E4751">
        <w:t>p</w:t>
      </w:r>
      <w:r w:rsidRPr="002E4751">
        <w:t xml:space="preserve"> </w:t>
      </w:r>
      <w:r w:rsidR="00C950F1" w:rsidRPr="002E4751">
        <w:t>X</w:t>
      </w:r>
      <w:r w:rsidR="00F35129" w:rsidRPr="002E4751">
        <w:rPr>
          <w:vertAlign w:val="superscript"/>
        </w:rPr>
        <w:t>n</w:t>
      </w:r>
      <w:r w:rsidRPr="002E4751">
        <w:rPr>
          <w:vertAlign w:val="superscript"/>
        </w:rPr>
        <w:t>-</w:t>
      </w:r>
      <w:r w:rsidRPr="002E4751">
        <w:rPr>
          <w:vertAlign w:val="subscript"/>
        </w:rPr>
        <w:t>(aq)</w:t>
      </w:r>
      <w:r w:rsidR="00F35129" w:rsidRPr="002E4751">
        <w:rPr>
          <w:sz w:val="18"/>
        </w:rPr>
        <w:t xml:space="preserve"> </w:t>
      </w:r>
    </w:p>
    <w:p w:rsidR="00F35129" w:rsidRPr="002E4751" w:rsidRDefault="00C779D5" w:rsidP="004C2806">
      <w:pPr>
        <w:pStyle w:val="fl2"/>
      </w:pPr>
      <w:r w:rsidRPr="002E4751">
        <w:rPr>
          <w:i/>
          <w:u w:val="single"/>
          <w:lang w:eastAsia="ja-JP"/>
        </w:rPr>
        <w:t>Exemple</w:t>
      </w:r>
      <w:r w:rsidR="00C2588D" w:rsidRPr="002E4751">
        <w:rPr>
          <w:i/>
          <w:u w:val="single"/>
          <w:lang w:eastAsia="ja-JP"/>
        </w:rPr>
        <w:t>s</w:t>
      </w:r>
      <w:r w:rsidRPr="002E4751">
        <w:rPr>
          <w:lang w:eastAsia="ja-JP"/>
        </w:rPr>
        <w:t> :</w:t>
      </w:r>
      <w:r w:rsidR="006338C5" w:rsidRPr="002E4751">
        <w:rPr>
          <w:lang w:eastAsia="ja-JP"/>
        </w:rPr>
        <w:tab/>
      </w:r>
    </w:p>
    <w:p w:rsidR="006338C5" w:rsidRPr="002E4751" w:rsidRDefault="00C2588D" w:rsidP="00F35129">
      <w:pPr>
        <w:pStyle w:val="fl3"/>
      </w:pPr>
      <w:r w:rsidRPr="002E4751">
        <w:t xml:space="preserve">Fluorine </w:t>
      </w:r>
      <w:r w:rsidR="00C779D5" w:rsidRPr="002E4751">
        <w:t>CaF</w:t>
      </w:r>
      <w:r w:rsidR="00C779D5" w:rsidRPr="002E4751">
        <w:rPr>
          <w:vertAlign w:val="subscript"/>
        </w:rPr>
        <w:t>2(s)</w:t>
      </w:r>
      <w:r w:rsidR="00C779D5" w:rsidRPr="002E4751">
        <w:t xml:space="preserve"> </w:t>
      </w:r>
      <w:r w:rsidR="00DC788F" w:rsidRPr="002E4751"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napToGrid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napToGrid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eau</m:t>
                </m:r>
              </m:e>
            </m:groupChr>
          </m:e>
        </m:box>
      </m:oMath>
      <w:r w:rsidR="00DC788F" w:rsidRPr="002E4751">
        <w:t xml:space="preserve"> </w:t>
      </w:r>
      <w:r w:rsidR="00637E6A" w:rsidRPr="002E4751">
        <w:t xml:space="preserve">……………………………… </w:t>
      </w:r>
    </w:p>
    <w:p w:rsidR="00C779D5" w:rsidRPr="002E4751" w:rsidRDefault="00F35129" w:rsidP="00F35129">
      <w:pPr>
        <w:pStyle w:val="fl3"/>
      </w:pPr>
      <w:r w:rsidRPr="002E4751">
        <w:t xml:space="preserve">Sulfure d’aluminium : </w:t>
      </w:r>
      <w:r w:rsidR="00C2588D" w:rsidRPr="002E4751">
        <w:t>Aℓ</w:t>
      </w:r>
      <w:r w:rsidR="00C2588D" w:rsidRPr="002E4751">
        <w:rPr>
          <w:vertAlign w:val="subscript"/>
        </w:rPr>
        <w:t>2</w:t>
      </w:r>
      <w:r w:rsidR="00C2588D" w:rsidRPr="002E4751">
        <w:t>S</w:t>
      </w:r>
      <w:r w:rsidR="00C2588D" w:rsidRPr="002E4751">
        <w:rPr>
          <w:vertAlign w:val="subscript"/>
        </w:rPr>
        <w:t>3(s)</w:t>
      </w:r>
      <w:r w:rsidR="00C2588D" w:rsidRPr="002E4751">
        <w:t xml:space="preserve"> </w:t>
      </w:r>
      <w:r w:rsidR="00DC788F" w:rsidRPr="002E4751"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napToGrid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napToGrid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eau</m:t>
                </m:r>
              </m:e>
            </m:groupChr>
          </m:e>
        </m:box>
      </m:oMath>
      <w:r w:rsidR="00C2588D" w:rsidRPr="002E4751">
        <w:t xml:space="preserve"> </w:t>
      </w:r>
      <w:r w:rsidR="00221E67" w:rsidRPr="002E4751">
        <w:t xml:space="preserve">……………………………… </w:t>
      </w:r>
    </w:p>
    <w:p w:rsidR="00045C9C" w:rsidRPr="002E4751" w:rsidRDefault="00045C9C" w:rsidP="00F35129">
      <w:pPr>
        <w:pStyle w:val="Titre2"/>
        <w:rPr>
          <w:u w:color="339966"/>
          <w:lang w:eastAsia="ja-JP"/>
        </w:rPr>
      </w:pPr>
      <w:r w:rsidRPr="002E4751">
        <w:rPr>
          <w:u w:color="339966"/>
          <w:lang w:eastAsia="ja-JP"/>
        </w:rPr>
        <w:t>Concentration des ions dissouts</w:t>
      </w:r>
      <w:r w:rsidR="00B57836" w:rsidRPr="002E4751">
        <w:rPr>
          <w:u w:color="339966"/>
          <w:lang w:eastAsia="ja-JP"/>
        </w:rPr>
        <w:t xml:space="preserve"> </w:t>
      </w:r>
    </w:p>
    <w:p w:rsidR="00045C9C" w:rsidRPr="002E4751" w:rsidRDefault="00295F52" w:rsidP="00AF04E9">
      <w:pPr>
        <w:pStyle w:val="point2"/>
      </w:pPr>
      <w:r w:rsidRPr="002E4751">
        <w:t xml:space="preserve">La dissolution de </w:t>
      </w:r>
      <w:r w:rsidRPr="002E4751">
        <w:rPr>
          <w:i/>
        </w:rPr>
        <w:t>n</w:t>
      </w:r>
      <w:r w:rsidRPr="002E4751">
        <w:t xml:space="preserve"> mole de soluté permet de calculer la concentration [X] de chaque ion dissout :</w:t>
      </w:r>
    </w:p>
    <w:p w:rsidR="00295F52" w:rsidRPr="002E4751" w:rsidRDefault="00295F52" w:rsidP="00B526C6">
      <w:pPr>
        <w:pStyle w:val="fl2"/>
        <w:rPr>
          <w:szCs w:val="24"/>
          <w:lang w:eastAsia="ja-JP"/>
        </w:rPr>
      </w:pPr>
      <w:r w:rsidRPr="002E4751">
        <w:rPr>
          <w:i/>
          <w:u w:val="single"/>
          <w:lang w:eastAsia="ja-JP"/>
        </w:rPr>
        <w:t>Exemple</w:t>
      </w:r>
      <w:r w:rsidRPr="002E4751">
        <w:rPr>
          <w:lang w:eastAsia="ja-JP"/>
        </w:rPr>
        <w:t> : On dissout 0,2</w:t>
      </w:r>
      <w:r w:rsidR="004C2806" w:rsidRPr="002E4751">
        <w:rPr>
          <w:lang w:eastAsia="ja-JP"/>
        </w:rPr>
        <w:t>0</w:t>
      </w:r>
      <w:r w:rsidRPr="002E4751">
        <w:rPr>
          <w:lang w:eastAsia="ja-JP"/>
        </w:rPr>
        <w:t xml:space="preserve"> mol de soluté (fluorine ou sulfure d’aluminium) pour préparer 100 mL de solution.</w:t>
      </w:r>
      <w:r w:rsidR="00B526C6" w:rsidRPr="002E4751">
        <w:rPr>
          <w:lang w:eastAsia="ja-JP"/>
        </w:rPr>
        <w:t xml:space="preserve"> </w:t>
      </w:r>
      <w:r w:rsidR="00221E67" w:rsidRPr="002E4751">
        <w:rPr>
          <w:szCs w:val="24"/>
          <w:lang w:eastAsia="ja-JP"/>
        </w:rPr>
        <w:t>Calculer la concentration de chaque ion.</w:t>
      </w:r>
    </w:p>
    <w:p w:rsidR="00295F52" w:rsidRPr="002E4751" w:rsidRDefault="00295F52" w:rsidP="00B526C6">
      <w:pPr>
        <w:pStyle w:val="point3"/>
        <w:rPr>
          <w:lang w:eastAsia="ja-JP"/>
        </w:rPr>
      </w:pPr>
      <w:r w:rsidRPr="002E4751">
        <w:rPr>
          <w:lang w:eastAsia="ja-JP"/>
        </w:rPr>
        <w:t>Fluorine : [Ca</w:t>
      </w:r>
      <w:r w:rsidRPr="002E4751">
        <w:rPr>
          <w:vertAlign w:val="superscript"/>
          <w:lang w:eastAsia="ja-JP"/>
        </w:rPr>
        <w:t>2+</w:t>
      </w:r>
      <w:r w:rsidRPr="002E4751">
        <w:rPr>
          <w:lang w:eastAsia="ja-JP"/>
        </w:rPr>
        <w:t xml:space="preserve">] = </w:t>
      </w:r>
      <w:r w:rsidR="00221E67" w:rsidRPr="002E4751">
        <w:rPr>
          <w:lang w:eastAsia="ja-JP"/>
        </w:rPr>
        <w:t>………………………………</w:t>
      </w:r>
      <w:r w:rsidR="00221E67" w:rsidRPr="002E4751">
        <w:rPr>
          <w:i/>
          <w:lang w:eastAsia="ja-JP"/>
        </w:rPr>
        <w:t xml:space="preserve"> </w:t>
      </w:r>
      <w:r w:rsidRPr="002E4751">
        <w:rPr>
          <w:lang w:eastAsia="ja-JP"/>
        </w:rPr>
        <w:t>et [F</w:t>
      </w:r>
      <w:r w:rsidRPr="002E4751">
        <w:rPr>
          <w:vertAlign w:val="superscript"/>
          <w:lang w:eastAsia="ja-JP"/>
        </w:rPr>
        <w:t>-</w:t>
      </w:r>
      <w:r w:rsidRPr="002E4751">
        <w:rPr>
          <w:lang w:eastAsia="ja-JP"/>
        </w:rPr>
        <w:t xml:space="preserve">] = </w:t>
      </w:r>
      <w:r w:rsidR="00221E67" w:rsidRPr="002E4751">
        <w:rPr>
          <w:lang w:eastAsia="ja-JP"/>
        </w:rPr>
        <w:t xml:space="preserve">……………………………… </w:t>
      </w:r>
      <w:r w:rsidR="0037099C" w:rsidRPr="002E4751">
        <w:rPr>
          <w:lang w:eastAsia="ja-JP"/>
        </w:rPr>
        <w:br/>
      </w:r>
    </w:p>
    <w:p w:rsidR="00295F52" w:rsidRPr="002E4751" w:rsidRDefault="00295F52" w:rsidP="00B526C6">
      <w:pPr>
        <w:pStyle w:val="point3"/>
      </w:pPr>
      <w:r w:rsidRPr="002E4751">
        <w:rPr>
          <w:lang w:eastAsia="ja-JP"/>
        </w:rPr>
        <w:t>Sulfure d’aluminium : [Al</w:t>
      </w:r>
      <w:r w:rsidRPr="002E4751">
        <w:rPr>
          <w:vertAlign w:val="superscript"/>
          <w:lang w:eastAsia="ja-JP"/>
        </w:rPr>
        <w:t>3+</w:t>
      </w:r>
      <w:r w:rsidRPr="002E4751">
        <w:rPr>
          <w:lang w:eastAsia="ja-JP"/>
        </w:rPr>
        <w:t xml:space="preserve">] = </w:t>
      </w:r>
      <w:r w:rsidR="00221E67" w:rsidRPr="002E4751">
        <w:rPr>
          <w:lang w:eastAsia="ja-JP"/>
        </w:rPr>
        <w:t xml:space="preserve">……………………………… </w:t>
      </w:r>
      <w:r w:rsidR="00B538F3" w:rsidRPr="002E4751">
        <w:rPr>
          <w:lang w:eastAsia="ja-JP"/>
        </w:rPr>
        <w:br/>
      </w:r>
      <w:r w:rsidRPr="002E4751">
        <w:rPr>
          <w:lang w:eastAsia="ja-JP"/>
        </w:rPr>
        <w:t>et [S</w:t>
      </w:r>
      <w:r w:rsidRPr="002E4751">
        <w:rPr>
          <w:vertAlign w:val="superscript"/>
          <w:lang w:eastAsia="ja-JP"/>
        </w:rPr>
        <w:t>2-</w:t>
      </w:r>
      <w:r w:rsidRPr="002E4751">
        <w:rPr>
          <w:lang w:eastAsia="ja-JP"/>
        </w:rPr>
        <w:t xml:space="preserve">] = </w:t>
      </w:r>
      <w:r w:rsidR="00221E67" w:rsidRPr="002E4751">
        <w:rPr>
          <w:lang w:eastAsia="ja-JP"/>
        </w:rPr>
        <w:t xml:space="preserve">……………………………… </w:t>
      </w:r>
    </w:p>
    <w:p w:rsidR="0059280C" w:rsidRPr="002E4751" w:rsidRDefault="00BE5A08" w:rsidP="00CB16A2">
      <w:pPr>
        <w:pStyle w:val="fl1"/>
        <w:shd w:val="clear" w:color="auto" w:fill="D9D9D9" w:themeFill="background1" w:themeFillShade="D9"/>
        <w:rPr>
          <w:b/>
          <w:lang w:eastAsia="ja-JP"/>
        </w:rPr>
      </w:pPr>
      <w:r w:rsidRPr="002E4751">
        <w:rPr>
          <w:b/>
          <w:lang w:eastAsia="ja-JP"/>
        </w:rPr>
        <w:t xml:space="preserve">Q.C.M. (questions 6-7-8) p.109 + </w:t>
      </w:r>
      <w:r w:rsidR="0059280C" w:rsidRPr="002E4751">
        <w:rPr>
          <w:b/>
          <w:lang w:eastAsia="ja-JP"/>
        </w:rPr>
        <w:t xml:space="preserve">Exercices : </w:t>
      </w:r>
      <w:r w:rsidR="00295F52" w:rsidRPr="002E4751">
        <w:rPr>
          <w:b/>
          <w:lang w:eastAsia="ja-JP"/>
        </w:rPr>
        <w:t>12</w:t>
      </w:r>
      <w:r w:rsidRPr="002E4751">
        <w:rPr>
          <w:b/>
          <w:lang w:eastAsia="ja-JP"/>
        </w:rPr>
        <w:t>* -</w:t>
      </w:r>
      <w:r w:rsidR="00295F52" w:rsidRPr="002E4751">
        <w:rPr>
          <w:b/>
          <w:lang w:eastAsia="ja-JP"/>
        </w:rPr>
        <w:t xml:space="preserve"> 13 p.113</w:t>
      </w:r>
      <w:r w:rsidR="004147AE" w:rsidRPr="002E4751">
        <w:rPr>
          <w:b/>
          <w:lang w:eastAsia="ja-JP"/>
        </w:rPr>
        <w:t xml:space="preserve"> puis 23 p.116</w:t>
      </w:r>
    </w:p>
    <w:p w:rsidR="00EA7FE9" w:rsidRPr="002E4751" w:rsidRDefault="00DB35AF" w:rsidP="00B526C6">
      <w:pPr>
        <w:pStyle w:val="Titre1"/>
      </w:pPr>
      <w:r w:rsidRPr="002E4751">
        <w:lastRenderedPageBreak/>
        <w:t>Dissolution des solides moléculaires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4"/>
        <w:gridCol w:w="8174"/>
      </w:tblGrid>
      <w:tr w:rsidR="00EA7FE9" w:rsidRPr="002E4751" w:rsidTr="004C2806">
        <w:tc>
          <w:tcPr>
            <w:tcW w:w="2594" w:type="dxa"/>
            <w:vAlign w:val="center"/>
          </w:tcPr>
          <w:p w:rsidR="00EA7FE9" w:rsidRPr="002E4751" w:rsidRDefault="00DB35AF" w:rsidP="004C2806">
            <w:pPr>
              <w:pStyle w:val="TP"/>
              <w:spacing w:before="0" w:after="0"/>
              <w:jc w:val="center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Extraction par un solvant.</w:t>
            </w:r>
          </w:p>
          <w:p w:rsidR="00DB35AF" w:rsidRPr="002E4751" w:rsidRDefault="00DB35AF" w:rsidP="004C2806">
            <w:pPr>
              <w:pStyle w:val="TP"/>
              <w:spacing w:before="0" w:after="0"/>
              <w:jc w:val="center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Solubilité dans un solvant.</w:t>
            </w:r>
          </w:p>
          <w:p w:rsidR="00DB35AF" w:rsidRPr="002E4751" w:rsidRDefault="00DB35AF" w:rsidP="004C2806">
            <w:pPr>
              <w:pStyle w:val="TP"/>
              <w:spacing w:before="0" w:after="0"/>
              <w:jc w:val="center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Miscibilité de deux liquides.</w:t>
            </w:r>
          </w:p>
        </w:tc>
        <w:tc>
          <w:tcPr>
            <w:tcW w:w="8174" w:type="dxa"/>
          </w:tcPr>
          <w:p w:rsidR="00EA7FE9" w:rsidRPr="002E4751" w:rsidRDefault="00DB35AF" w:rsidP="004C2806">
            <w:pPr>
              <w:pStyle w:val="TP"/>
              <w:spacing w:before="0" w:after="0"/>
              <w:jc w:val="left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Expliquer ou prévoir la solubilité d’une espèce chimique dans un solvant par l’analyse des interactions entre les entités</w:t>
            </w:r>
            <w:r w:rsidR="00EA7FE9" w:rsidRPr="002E4751">
              <w:rPr>
                <w:b w:val="0"/>
                <w:sz w:val="22"/>
                <w:szCs w:val="20"/>
              </w:rPr>
              <w:t>.</w:t>
            </w:r>
          </w:p>
          <w:p w:rsidR="00DB35AF" w:rsidRPr="002E4751" w:rsidRDefault="00DB35AF" w:rsidP="004C2806">
            <w:pPr>
              <w:pStyle w:val="TP"/>
              <w:spacing w:before="0" w:after="0"/>
              <w:jc w:val="left"/>
              <w:rPr>
                <w:b w:val="0"/>
                <w:i/>
                <w:sz w:val="22"/>
                <w:szCs w:val="20"/>
              </w:rPr>
            </w:pPr>
            <w:r w:rsidRPr="002E4751">
              <w:rPr>
                <w:b w:val="0"/>
                <w:i/>
                <w:sz w:val="22"/>
                <w:szCs w:val="20"/>
              </w:rPr>
              <w:t>Comparer la solubilité d’une espèce solide dans différents solvants (purs ou mélange).</w:t>
            </w:r>
          </w:p>
          <w:p w:rsidR="00DB35AF" w:rsidRPr="002E4751" w:rsidRDefault="00DB35AF" w:rsidP="004C2806">
            <w:pPr>
              <w:pStyle w:val="TP"/>
              <w:spacing w:before="0" w:after="0"/>
              <w:jc w:val="left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Interpréter un protocole d’extraction liquide-liquide à partir des valeurs des solubilités de l’espèce chimique dans les deux solvants.</w:t>
            </w:r>
          </w:p>
          <w:p w:rsidR="00DB35AF" w:rsidRPr="002E4751" w:rsidRDefault="00DB35AF" w:rsidP="004C2806">
            <w:pPr>
              <w:pStyle w:val="TP"/>
              <w:spacing w:before="0" w:after="0"/>
              <w:jc w:val="left"/>
              <w:rPr>
                <w:b w:val="0"/>
                <w:i/>
                <w:sz w:val="22"/>
                <w:szCs w:val="20"/>
              </w:rPr>
            </w:pPr>
            <w:r w:rsidRPr="002E4751">
              <w:rPr>
                <w:b w:val="0"/>
                <w:i/>
                <w:sz w:val="22"/>
                <w:szCs w:val="20"/>
              </w:rPr>
              <w:t>Choisir un solvant et mettre en œuvre un protocole d’extraction liquide-liquide d’un soluté moléculaire.</w:t>
            </w:r>
          </w:p>
        </w:tc>
      </w:tr>
    </w:tbl>
    <w:p w:rsidR="00D752FC" w:rsidRPr="002E4751" w:rsidRDefault="00D752FC" w:rsidP="00D752FC"/>
    <w:p w:rsidR="00EA7FE9" w:rsidRPr="002E4751" w:rsidRDefault="00C67C4D" w:rsidP="00B526C6">
      <w:pPr>
        <w:pStyle w:val="Titre2"/>
      </w:pPr>
      <w:r w:rsidRPr="002E4751">
        <w:rPr>
          <w:lang w:eastAsia="fr-FR"/>
        </w:rPr>
        <w:drawing>
          <wp:anchor distT="0" distB="0" distL="114300" distR="114300" simplePos="0" relativeHeight="251656704" behindDoc="0" locked="0" layoutInCell="1" allowOverlap="1" wp14:anchorId="076ADFD7" wp14:editId="2A19EFA2">
            <wp:simplePos x="0" y="0"/>
            <wp:positionH relativeFrom="column">
              <wp:posOffset>5595430</wp:posOffset>
            </wp:positionH>
            <wp:positionV relativeFrom="paragraph">
              <wp:posOffset>-84158</wp:posOffset>
            </wp:positionV>
            <wp:extent cx="1304925" cy="752475"/>
            <wp:effectExtent l="0" t="0" r="9525" b="9525"/>
            <wp:wrapSquare wrapText="bothSides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5F21" w:rsidRPr="002E4751">
        <w:t>Aspect microscopique</w:t>
      </w:r>
    </w:p>
    <w:p w:rsidR="00F15B38" w:rsidRPr="002E4751" w:rsidRDefault="00080076" w:rsidP="00B526C6">
      <w:pPr>
        <w:pStyle w:val="point2"/>
      </w:pPr>
      <w:r w:rsidRPr="002E4751">
        <w:t>La dissolution d’un solide moléculaire s’explique par l’établissement d’interactions attractives de Van der Waal</w:t>
      </w:r>
      <w:r w:rsidR="00C1180F" w:rsidRPr="002E4751">
        <w:t>s</w:t>
      </w:r>
      <w:r w:rsidRPr="002E4751">
        <w:t xml:space="preserve"> entre le soluté et les molécules du solvant</w:t>
      </w:r>
      <w:r w:rsidR="00F15B38" w:rsidRPr="002E4751">
        <w:t>.</w:t>
      </w:r>
    </w:p>
    <w:p w:rsidR="00080076" w:rsidRPr="002E4751" w:rsidRDefault="00080076" w:rsidP="00B526C6">
      <w:pPr>
        <w:pStyle w:val="point2"/>
      </w:pPr>
      <w:r w:rsidRPr="002E4751">
        <w:t>Un soluté polaire est plus soluble dans un solvant polaire que dans un solvant apolaire.</w:t>
      </w:r>
    </w:p>
    <w:p w:rsidR="00F15B38" w:rsidRPr="002E4751" w:rsidRDefault="00C67C4D" w:rsidP="00B526C6">
      <w:pPr>
        <w:pStyle w:val="Titre2"/>
      </w:pPr>
      <w:r w:rsidRPr="002E4751">
        <w:rPr>
          <w:lang w:eastAsia="fr-FR"/>
        </w:rPr>
        <w:drawing>
          <wp:anchor distT="0" distB="0" distL="114300" distR="114300" simplePos="0" relativeHeight="251657728" behindDoc="1" locked="0" layoutInCell="1" allowOverlap="1" wp14:anchorId="346FB9D2" wp14:editId="3D3873F2">
            <wp:simplePos x="0" y="0"/>
            <wp:positionH relativeFrom="column">
              <wp:posOffset>5701954</wp:posOffset>
            </wp:positionH>
            <wp:positionV relativeFrom="paragraph">
              <wp:posOffset>58346</wp:posOffset>
            </wp:positionV>
            <wp:extent cx="1105388" cy="1579418"/>
            <wp:effectExtent l="0" t="0" r="0" b="1905"/>
            <wp:wrapSquare wrapText="bothSides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388" cy="1579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4B9" w:rsidRPr="002E4751">
        <w:t>Extraction liquide-liquide</w:t>
      </w:r>
    </w:p>
    <w:p w:rsidR="000E74B9" w:rsidRPr="002E4751" w:rsidRDefault="000E74B9" w:rsidP="00B526C6">
      <w:pPr>
        <w:pStyle w:val="point2"/>
      </w:pPr>
      <w:r w:rsidRPr="002E4751">
        <w:t>Pour extraire une espèce chimique d’une solution, il faut que :</w:t>
      </w:r>
    </w:p>
    <w:p w:rsidR="000E74B9" w:rsidRPr="002E4751" w:rsidRDefault="00C67C4D" w:rsidP="00B526C6">
      <w:pPr>
        <w:pStyle w:val="fl3"/>
      </w:pPr>
      <w:r w:rsidRPr="002E4751">
        <w:t>………………………………………………………………………………………….</w:t>
      </w:r>
    </w:p>
    <w:p w:rsidR="00C67C4D" w:rsidRPr="002E4751" w:rsidRDefault="00C67C4D" w:rsidP="00C67C4D">
      <w:pPr>
        <w:pStyle w:val="fl3"/>
      </w:pPr>
      <w:r w:rsidRPr="002E4751">
        <w:t>………………………………………………………………………………………….</w:t>
      </w:r>
    </w:p>
    <w:p w:rsidR="000E74B9" w:rsidRPr="002E4751" w:rsidRDefault="000E74B9" w:rsidP="00B526C6">
      <w:pPr>
        <w:pStyle w:val="point2"/>
      </w:pPr>
      <w:r w:rsidRPr="002E4751">
        <w:t xml:space="preserve">Deux liquides sont miscibles s’ils forment un mélange </w:t>
      </w:r>
      <w:r w:rsidR="00C67C4D" w:rsidRPr="002E4751">
        <w:t>…………………………………..</w:t>
      </w:r>
    </w:p>
    <w:p w:rsidR="000E74B9" w:rsidRPr="002E4751" w:rsidRDefault="000E74B9" w:rsidP="00B526C6"/>
    <w:p w:rsidR="00DB35AF" w:rsidRPr="002E4751" w:rsidRDefault="00BE5A08" w:rsidP="00CB16A2">
      <w:pPr>
        <w:pStyle w:val="fl1"/>
        <w:shd w:val="clear" w:color="auto" w:fill="D9D9D9" w:themeFill="background1" w:themeFillShade="D9"/>
        <w:rPr>
          <w:b/>
          <w:lang w:eastAsia="ja-JP"/>
        </w:rPr>
      </w:pPr>
      <w:r w:rsidRPr="002E4751">
        <w:rPr>
          <w:b/>
          <w:lang w:eastAsia="ja-JP"/>
        </w:rPr>
        <w:t xml:space="preserve">Q.C.M. 2 (questions 4-5-9-10-11-12) p.109 + </w:t>
      </w:r>
      <w:r w:rsidR="007C503B" w:rsidRPr="002E4751">
        <w:rPr>
          <w:b/>
          <w:lang w:eastAsia="ja-JP"/>
        </w:rPr>
        <w:t xml:space="preserve">Exercices : </w:t>
      </w:r>
      <w:r w:rsidRPr="002E4751">
        <w:rPr>
          <w:b/>
          <w:lang w:eastAsia="ja-JP"/>
        </w:rPr>
        <w:t>16*- 17- 18*-</w:t>
      </w:r>
      <w:r w:rsidR="003067C0" w:rsidRPr="002E4751">
        <w:rPr>
          <w:b/>
          <w:lang w:eastAsia="ja-JP"/>
        </w:rPr>
        <w:t xml:space="preserve"> 19</w:t>
      </w:r>
      <w:r w:rsidR="007C503B" w:rsidRPr="002E4751">
        <w:rPr>
          <w:b/>
          <w:lang w:eastAsia="ja-JP"/>
        </w:rPr>
        <w:t xml:space="preserve"> p.</w:t>
      </w:r>
      <w:r w:rsidR="003067C0" w:rsidRPr="002E4751">
        <w:rPr>
          <w:b/>
          <w:lang w:eastAsia="ja-JP"/>
        </w:rPr>
        <w:t>114</w:t>
      </w:r>
    </w:p>
    <w:p w:rsidR="001B294E" w:rsidRPr="002E4751" w:rsidRDefault="001B294E" w:rsidP="00B526C6">
      <w:pPr>
        <w:rPr>
          <w:lang w:eastAsia="ja-JP"/>
        </w:rPr>
      </w:pPr>
    </w:p>
    <w:p w:rsidR="00DB35AF" w:rsidRPr="002E4751" w:rsidRDefault="00DB35AF" w:rsidP="00B526C6">
      <w:pPr>
        <w:pStyle w:val="Titre1"/>
      </w:pPr>
      <w:r w:rsidRPr="002E4751">
        <w:t>Propriétés des savons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7512"/>
      </w:tblGrid>
      <w:tr w:rsidR="00DB35AF" w:rsidRPr="002E4751" w:rsidTr="004C2806">
        <w:tc>
          <w:tcPr>
            <w:tcW w:w="3256" w:type="dxa"/>
            <w:vAlign w:val="center"/>
          </w:tcPr>
          <w:p w:rsidR="00DB35AF" w:rsidRPr="002E4751" w:rsidRDefault="00AB3F1E" w:rsidP="004C2806">
            <w:pPr>
              <w:pStyle w:val="TP"/>
              <w:spacing w:before="0" w:after="0"/>
              <w:jc w:val="center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>Hydrophilie / lipophilie / amphiphilie d’une espèce chimique organique.</w:t>
            </w:r>
          </w:p>
        </w:tc>
        <w:tc>
          <w:tcPr>
            <w:tcW w:w="7512" w:type="dxa"/>
          </w:tcPr>
          <w:p w:rsidR="00AB3F1E" w:rsidRPr="002E4751" w:rsidRDefault="00DB35AF" w:rsidP="009917CB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2E4751">
              <w:rPr>
                <w:b w:val="0"/>
                <w:sz w:val="22"/>
                <w:szCs w:val="20"/>
              </w:rPr>
              <w:t xml:space="preserve">Expliquer </w:t>
            </w:r>
            <w:r w:rsidR="00AB3F1E" w:rsidRPr="002E4751">
              <w:rPr>
                <w:b w:val="0"/>
                <w:sz w:val="22"/>
                <w:szCs w:val="20"/>
              </w:rPr>
              <w:t>le caractère amphiphile et les propriétés lavantes d’un savon à partir de la formule semi-développée de ses entités. Citer des applications usuelles de tensioactifs.</w:t>
            </w:r>
          </w:p>
          <w:p w:rsidR="00DB35AF" w:rsidRPr="002E4751" w:rsidRDefault="00AB3F1E" w:rsidP="009917CB">
            <w:pPr>
              <w:pStyle w:val="TP"/>
              <w:spacing w:before="0" w:after="0"/>
              <w:rPr>
                <w:b w:val="0"/>
                <w:i/>
                <w:sz w:val="22"/>
                <w:szCs w:val="20"/>
              </w:rPr>
            </w:pPr>
            <w:r w:rsidRPr="002E4751">
              <w:rPr>
                <w:b w:val="0"/>
                <w:i/>
                <w:sz w:val="22"/>
                <w:szCs w:val="20"/>
              </w:rPr>
              <w:t>Illustrer les propriétés des savons</w:t>
            </w:r>
            <w:r w:rsidR="00DB35AF" w:rsidRPr="002E4751">
              <w:rPr>
                <w:b w:val="0"/>
                <w:i/>
                <w:sz w:val="22"/>
                <w:szCs w:val="20"/>
              </w:rPr>
              <w:t>.</w:t>
            </w:r>
          </w:p>
        </w:tc>
      </w:tr>
    </w:tbl>
    <w:p w:rsidR="00DB35AF" w:rsidRPr="002E4751" w:rsidRDefault="00DB35AF" w:rsidP="007C503B">
      <w:pPr>
        <w:pStyle w:val="Normal12"/>
        <w:jc w:val="both"/>
        <w:rPr>
          <w:sz w:val="20"/>
          <w:lang w:eastAsia="ja-JP"/>
        </w:rPr>
      </w:pPr>
    </w:p>
    <w:p w:rsidR="0050075A" w:rsidRPr="002E4751" w:rsidRDefault="0050075A" w:rsidP="0050075A">
      <w:pPr>
        <w:pStyle w:val="fl1"/>
        <w:rPr>
          <w:lang w:eastAsia="ja-JP"/>
        </w:rPr>
      </w:pPr>
      <w:r w:rsidRPr="002E4751">
        <w:rPr>
          <w:lang w:eastAsia="ja-JP"/>
        </w:rPr>
        <w:t xml:space="preserve">Support vidéo : </w:t>
      </w:r>
      <w:hyperlink r:id="rId16" w:history="1">
        <w:r w:rsidRPr="002E4751">
          <w:rPr>
            <w:rStyle w:val="Lienhypertexte"/>
            <w:lang w:eastAsia="ja-JP"/>
          </w:rPr>
          <w:t>https://www.youtube.com/watch?v=cbqG557-L4o</w:t>
        </w:r>
      </w:hyperlink>
      <w:r w:rsidRPr="002E4751">
        <w:rPr>
          <w:lang w:eastAsia="ja-JP"/>
        </w:rPr>
        <w:t xml:space="preserve"> (E. Menonville) – 2’36’’</w:t>
      </w:r>
    </w:p>
    <w:p w:rsidR="0050075A" w:rsidRPr="002E4751" w:rsidRDefault="0050075A" w:rsidP="0050075A">
      <w:pPr>
        <w:rPr>
          <w:lang w:eastAsia="ja-JP"/>
        </w:rPr>
      </w:pPr>
    </w:p>
    <w:p w:rsidR="00C1180F" w:rsidRPr="002E4751" w:rsidRDefault="0050075A" w:rsidP="00B526C6">
      <w:pPr>
        <w:pStyle w:val="point1"/>
        <w:rPr>
          <w:noProof w:val="0"/>
          <w:lang w:eastAsia="ja-JP"/>
        </w:rPr>
      </w:pPr>
      <w:r w:rsidRPr="002E4751">
        <w:rPr>
          <w:noProof w:val="0"/>
          <w:lang w:eastAsia="fr-FR"/>
        </w:rPr>
        <w:drawing>
          <wp:anchor distT="0" distB="0" distL="114300" distR="114300" simplePos="0" relativeHeight="251663872" behindDoc="0" locked="0" layoutInCell="1" allowOverlap="1" wp14:anchorId="46E14392" wp14:editId="4AEA0F68">
            <wp:simplePos x="0" y="0"/>
            <wp:positionH relativeFrom="column">
              <wp:posOffset>791342</wp:posOffset>
            </wp:positionH>
            <wp:positionV relativeFrom="paragraph">
              <wp:posOffset>234216</wp:posOffset>
            </wp:positionV>
            <wp:extent cx="4132580" cy="1521460"/>
            <wp:effectExtent l="19050" t="19050" r="20320" b="2159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0" r="1257" b="2162"/>
                    <a:stretch/>
                  </pic:blipFill>
                  <pic:spPr bwMode="auto">
                    <a:xfrm>
                      <a:off x="0" y="0"/>
                      <a:ext cx="4132580" cy="15214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180F" w:rsidRPr="002E4751">
        <w:rPr>
          <w:noProof w:val="0"/>
          <w:lang w:eastAsia="ja-JP"/>
        </w:rPr>
        <w:t>Un savon est un tensioactif amphiphile formé de deux parties :</w:t>
      </w:r>
    </w:p>
    <w:p w:rsidR="00C1180F" w:rsidRPr="002E4751" w:rsidRDefault="00D142B2" w:rsidP="00B526C6">
      <w:pPr>
        <w:pStyle w:val="point1"/>
        <w:rPr>
          <w:noProof w:val="0"/>
          <w:lang w:eastAsia="ja-JP"/>
        </w:rPr>
      </w:pPr>
      <w:r w:rsidRPr="002E4751">
        <w:rPr>
          <w:noProof w:val="0"/>
          <w:lang w:eastAsia="ja-JP"/>
        </w:rPr>
        <w:t xml:space="preserve">Il peut extraire les espèces apolaires (huile, graisses…) par sa </w:t>
      </w:r>
      <w:r w:rsidR="00D752FC" w:rsidRPr="002E4751">
        <w:rPr>
          <w:noProof w:val="0"/>
          <w:lang w:eastAsia="ja-JP"/>
        </w:rPr>
        <w:t>partie</w:t>
      </w:r>
      <w:r w:rsidRPr="002E4751">
        <w:rPr>
          <w:noProof w:val="0"/>
          <w:lang w:eastAsia="ja-JP"/>
        </w:rPr>
        <w:t xml:space="preserve"> hydrophobe et les espèces polaires (terre, sucre…) par sa tête hydrophile.</w:t>
      </w:r>
    </w:p>
    <w:p w:rsidR="004E013A" w:rsidRPr="002E4751" w:rsidRDefault="004E013A" w:rsidP="00B526C6">
      <w:pPr>
        <w:rPr>
          <w:lang w:eastAsia="ja-JP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798"/>
      </w:tblGrid>
      <w:tr w:rsidR="004E013A" w:rsidRPr="002E4751" w:rsidTr="009971BA">
        <w:trPr>
          <w:trHeight w:val="2063"/>
        </w:trPr>
        <w:tc>
          <w:tcPr>
            <w:tcW w:w="3964" w:type="dxa"/>
            <w:tcBorders>
              <w:bottom w:val="nil"/>
            </w:tcBorders>
          </w:tcPr>
          <w:p w:rsidR="004E013A" w:rsidRPr="002E4751" w:rsidRDefault="00D50A69" w:rsidP="00B526C6">
            <w:pPr>
              <w:rPr>
                <w:lang w:eastAsia="ja-JP"/>
              </w:rPr>
            </w:pPr>
            <w:r w:rsidRPr="002E4751">
              <w:rPr>
                <w:lang w:eastAsia="fr-FR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506351</wp:posOffset>
                  </wp:positionH>
                  <wp:positionV relativeFrom="paragraph">
                    <wp:posOffset>61282</wp:posOffset>
                  </wp:positionV>
                  <wp:extent cx="1549400" cy="1316355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316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98" w:type="dxa"/>
            <w:tcBorders>
              <w:bottom w:val="nil"/>
            </w:tcBorders>
          </w:tcPr>
          <w:p w:rsidR="004E013A" w:rsidRPr="002E4751" w:rsidRDefault="00420447" w:rsidP="00B526C6">
            <w:pPr>
              <w:rPr>
                <w:lang w:eastAsia="ja-JP"/>
              </w:rPr>
            </w:pPr>
            <w:r w:rsidRPr="002E4751">
              <w:rPr>
                <w:lang w:eastAsia="fr-FR"/>
              </w:rPr>
              <w:drawing>
                <wp:anchor distT="0" distB="0" distL="114300" distR="114300" simplePos="0" relativeHeight="251662848" behindDoc="0" locked="0" layoutInCell="1" allowOverlap="1" wp14:anchorId="58B86BCF" wp14:editId="360CBDF7">
                  <wp:simplePos x="0" y="0"/>
                  <wp:positionH relativeFrom="column">
                    <wp:posOffset>1329055</wp:posOffset>
                  </wp:positionH>
                  <wp:positionV relativeFrom="paragraph">
                    <wp:posOffset>-1905</wp:posOffset>
                  </wp:positionV>
                  <wp:extent cx="1506855" cy="1181100"/>
                  <wp:effectExtent l="0" t="0" r="0" b="0"/>
                  <wp:wrapNone/>
                  <wp:docPr id="7" name="Image 7" descr="http://www.amiel.org/atelier/vie/amiel%20et%20son%20temps/images/bul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miel.org/atelier/vie/amiel%20et%20son%20temps/images/bul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E013A" w:rsidRPr="002E4751" w:rsidTr="009971BA">
        <w:tc>
          <w:tcPr>
            <w:tcW w:w="3964" w:type="dxa"/>
            <w:tcBorders>
              <w:top w:val="nil"/>
            </w:tcBorders>
          </w:tcPr>
          <w:p w:rsidR="004E013A" w:rsidRPr="002E4751" w:rsidRDefault="00420447" w:rsidP="00420447">
            <w:pPr>
              <w:pStyle w:val="point0"/>
              <w:rPr>
                <w:lang w:eastAsia="ja-JP"/>
              </w:rPr>
            </w:pPr>
            <w:r w:rsidRPr="002E4751">
              <w:rPr>
                <w:lang w:eastAsia="ja-JP"/>
              </w:rPr>
              <w:t>Il se forme alors des micelles (ou agrégats) de forme sphérique.</w:t>
            </w:r>
          </w:p>
        </w:tc>
        <w:tc>
          <w:tcPr>
            <w:tcW w:w="6798" w:type="dxa"/>
            <w:tcBorders>
              <w:top w:val="nil"/>
            </w:tcBorders>
          </w:tcPr>
          <w:p w:rsidR="004E013A" w:rsidRPr="002E4751" w:rsidRDefault="00420447" w:rsidP="00B526C6">
            <w:pPr>
              <w:pStyle w:val="point0"/>
              <w:rPr>
                <w:lang w:eastAsia="ja-JP"/>
              </w:rPr>
            </w:pPr>
            <w:r w:rsidRPr="002E4751">
              <w:rPr>
                <w:lang w:eastAsia="ja-JP"/>
              </w:rPr>
              <w:t>Les tensioactifs sont utilisés en cuisine (mayonnaise, sauce, chantilly…) dans l’industrie cosmétique, pharmaceutique etc... afin de former des émulsions, des mousses etc…</w:t>
            </w:r>
          </w:p>
        </w:tc>
      </w:tr>
    </w:tbl>
    <w:p w:rsidR="00924D25" w:rsidRPr="002E4751" w:rsidRDefault="00BE5A08" w:rsidP="00CB16A2">
      <w:pPr>
        <w:pStyle w:val="fl1"/>
        <w:shd w:val="clear" w:color="auto" w:fill="D9D9D9" w:themeFill="background1" w:themeFillShade="D9"/>
        <w:rPr>
          <w:b/>
          <w:lang w:eastAsia="ja-JP"/>
        </w:rPr>
      </w:pPr>
      <w:r w:rsidRPr="002E4751">
        <w:rPr>
          <w:b/>
          <w:lang w:eastAsia="ja-JP"/>
        </w:rPr>
        <w:t xml:space="preserve">Q.C.M. question 9 p.109 + </w:t>
      </w:r>
      <w:r w:rsidR="00924D25" w:rsidRPr="002E4751">
        <w:rPr>
          <w:b/>
          <w:lang w:eastAsia="ja-JP"/>
        </w:rPr>
        <w:t xml:space="preserve">Exercices : 15 </w:t>
      </w:r>
      <w:r w:rsidR="00C950F1" w:rsidRPr="002E4751">
        <w:rPr>
          <w:b/>
          <w:lang w:eastAsia="ja-JP"/>
        </w:rPr>
        <w:t>p.113 et 22</w:t>
      </w:r>
      <w:r w:rsidR="00924D25" w:rsidRPr="002E4751">
        <w:rPr>
          <w:b/>
          <w:lang w:eastAsia="ja-JP"/>
        </w:rPr>
        <w:t xml:space="preserve"> p.115</w:t>
      </w:r>
    </w:p>
    <w:sectPr w:rsidR="00924D25" w:rsidRPr="002E4751" w:rsidSect="0015302D">
      <w:footerReference w:type="default" r:id="rId20"/>
      <w:pgSz w:w="11906" w:h="16838" w:code="9"/>
      <w:pgMar w:top="567" w:right="567" w:bottom="567" w:left="567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471" w:rsidRDefault="00090471">
      <w:r>
        <w:separator/>
      </w:r>
    </w:p>
  </w:endnote>
  <w:endnote w:type="continuationSeparator" w:id="0">
    <w:p w:rsidR="00090471" w:rsidRDefault="0009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80C" w:rsidRPr="00B526C6" w:rsidRDefault="00B526C6" w:rsidP="00B526C6">
    <w:pPr>
      <w:pStyle w:val="Pieddepage"/>
      <w:tabs>
        <w:tab w:val="center" w:pos="5103"/>
      </w:tabs>
    </w:pPr>
    <w:r w:rsidRPr="00B526C6">
      <w:fldChar w:fldCharType="begin"/>
    </w:r>
    <w:r w:rsidRPr="00B526C6">
      <w:instrText xml:space="preserve"> DATE  \@ "dd/MM/yy"  \* MERGEFORMAT </w:instrText>
    </w:r>
    <w:r w:rsidRPr="00B526C6">
      <w:fldChar w:fldCharType="separate"/>
    </w:r>
    <w:r w:rsidR="002E4751">
      <w:rPr>
        <w:noProof/>
      </w:rPr>
      <w:t>03/03/22</w:t>
    </w:r>
    <w:r w:rsidRPr="00B526C6">
      <w:fldChar w:fldCharType="end"/>
    </w:r>
    <w:r w:rsidRPr="00B526C6">
      <w:tab/>
    </w:r>
    <w:fldSimple w:instr=" FILENAME   \* MERGEFORMAT ">
      <w:r w:rsidR="002E4751">
        <w:rPr>
          <w:noProof/>
        </w:rPr>
        <w:t>Chap06_cohesion_matiere_cours.docx</w:t>
      </w:r>
    </w:fldSimple>
    <w:r w:rsidRPr="00B526C6">
      <w:tab/>
    </w:r>
    <w:r w:rsidRPr="00B526C6">
      <w:fldChar w:fldCharType="begin"/>
    </w:r>
    <w:r w:rsidRPr="00B526C6">
      <w:instrText xml:space="preserve"> PAGE   \* MERGEFORMAT </w:instrText>
    </w:r>
    <w:r w:rsidRPr="00B526C6">
      <w:fldChar w:fldCharType="separate"/>
    </w:r>
    <w:r w:rsidR="002E4751">
      <w:rPr>
        <w:noProof/>
      </w:rPr>
      <w:t>2</w:t>
    </w:r>
    <w:r w:rsidRPr="00B526C6">
      <w:fldChar w:fldCharType="end"/>
    </w:r>
    <w:r w:rsidRPr="00B526C6">
      <w:t>/</w:t>
    </w:r>
    <w:fldSimple w:instr=" NUMPAGES   \* MERGEFORMAT ">
      <w:r w:rsidR="002E4751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471" w:rsidRDefault="00090471">
      <w:r>
        <w:separator/>
      </w:r>
    </w:p>
  </w:footnote>
  <w:footnote w:type="continuationSeparator" w:id="0">
    <w:p w:rsidR="00090471" w:rsidRDefault="00090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pStyle w:val="Titre2Lydie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pStyle w:val="Titre3Lydie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pStyle w:val="titre1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567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decimal"/>
      <w:pStyle w:val="Titre1Lydie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3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Cs w:val="24"/>
        <w:vertAlign w:val="subscript"/>
        <w:lang w:eastAsia="ja-JP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7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0BA9059A"/>
    <w:multiLevelType w:val="hybridMultilevel"/>
    <w:tmpl w:val="158E5D32"/>
    <w:lvl w:ilvl="0" w:tplc="4A5AE00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5" w15:restartNumberingAfterBreak="0">
    <w:nsid w:val="266C3A17"/>
    <w:multiLevelType w:val="hybridMultilevel"/>
    <w:tmpl w:val="A8007FEE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AAA09D1"/>
    <w:multiLevelType w:val="hybridMultilevel"/>
    <w:tmpl w:val="6F28E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9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1" w15:restartNumberingAfterBreak="0">
    <w:nsid w:val="3D702966"/>
    <w:multiLevelType w:val="hybridMultilevel"/>
    <w:tmpl w:val="6344B290"/>
    <w:lvl w:ilvl="0" w:tplc="FDDEEEE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3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66632F95"/>
    <w:multiLevelType w:val="hybridMultilevel"/>
    <w:tmpl w:val="DA046662"/>
    <w:lvl w:ilvl="0" w:tplc="CA885C7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27DF9"/>
    <w:multiLevelType w:val="hybridMultilevel"/>
    <w:tmpl w:val="D382B2C8"/>
    <w:lvl w:ilvl="0" w:tplc="E866222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7"/>
  </w:num>
  <w:num w:numId="9">
    <w:abstractNumId w:val="21"/>
  </w:num>
  <w:num w:numId="10">
    <w:abstractNumId w:val="15"/>
  </w:num>
  <w:num w:numId="11">
    <w:abstractNumId w:val="17"/>
  </w:num>
  <w:num w:numId="12">
    <w:abstractNumId w:val="9"/>
  </w:num>
  <w:num w:numId="13">
    <w:abstractNumId w:val="11"/>
  </w:num>
  <w:num w:numId="14">
    <w:abstractNumId w:val="7"/>
  </w:num>
  <w:num w:numId="15">
    <w:abstractNumId w:val="26"/>
  </w:num>
  <w:num w:numId="16">
    <w:abstractNumId w:val="19"/>
  </w:num>
  <w:num w:numId="17">
    <w:abstractNumId w:val="24"/>
  </w:num>
  <w:num w:numId="18">
    <w:abstractNumId w:val="25"/>
  </w:num>
  <w:num w:numId="19">
    <w:abstractNumId w:val="22"/>
  </w:num>
  <w:num w:numId="20">
    <w:abstractNumId w:val="23"/>
  </w:num>
  <w:num w:numId="21">
    <w:abstractNumId w:val="28"/>
  </w:num>
  <w:num w:numId="22">
    <w:abstractNumId w:val="12"/>
  </w:num>
  <w:num w:numId="23">
    <w:abstractNumId w:val="10"/>
  </w:num>
  <w:num w:numId="24">
    <w:abstractNumId w:val="8"/>
  </w:num>
  <w:num w:numId="25">
    <w:abstractNumId w:val="14"/>
  </w:num>
  <w:num w:numId="26">
    <w:abstractNumId w:val="13"/>
  </w:num>
  <w:num w:numId="27">
    <w:abstractNumId w:val="20"/>
  </w:num>
  <w:num w:numId="28">
    <w:abstractNumId w:val="16"/>
  </w:num>
  <w:num w:numId="29">
    <w:abstractNumId w:val="18"/>
  </w:num>
  <w:num w:numId="30">
    <w:abstractNumId w:val="13"/>
  </w:num>
  <w:num w:numId="31">
    <w:abstractNumId w:val="13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78"/>
    <w:rsid w:val="00045C9C"/>
    <w:rsid w:val="00066DC4"/>
    <w:rsid w:val="00072E5D"/>
    <w:rsid w:val="0007763F"/>
    <w:rsid w:val="00080076"/>
    <w:rsid w:val="00080F18"/>
    <w:rsid w:val="00090471"/>
    <w:rsid w:val="00096752"/>
    <w:rsid w:val="000B548E"/>
    <w:rsid w:val="000E74B9"/>
    <w:rsid w:val="0015302D"/>
    <w:rsid w:val="00160A40"/>
    <w:rsid w:val="0018711A"/>
    <w:rsid w:val="001A1940"/>
    <w:rsid w:val="001B294E"/>
    <w:rsid w:val="001E6ED2"/>
    <w:rsid w:val="002033F0"/>
    <w:rsid w:val="00221E67"/>
    <w:rsid w:val="0024050C"/>
    <w:rsid w:val="00295F52"/>
    <w:rsid w:val="002E4751"/>
    <w:rsid w:val="002E5D8A"/>
    <w:rsid w:val="002F21A6"/>
    <w:rsid w:val="003067C0"/>
    <w:rsid w:val="003504CB"/>
    <w:rsid w:val="0037099C"/>
    <w:rsid w:val="004147AE"/>
    <w:rsid w:val="00420447"/>
    <w:rsid w:val="0043620A"/>
    <w:rsid w:val="00443647"/>
    <w:rsid w:val="004464FC"/>
    <w:rsid w:val="00464150"/>
    <w:rsid w:val="00470E84"/>
    <w:rsid w:val="004760AB"/>
    <w:rsid w:val="004C2806"/>
    <w:rsid w:val="004C5B5B"/>
    <w:rsid w:val="004E013A"/>
    <w:rsid w:val="0050075A"/>
    <w:rsid w:val="00527704"/>
    <w:rsid w:val="00572B30"/>
    <w:rsid w:val="0059280C"/>
    <w:rsid w:val="005A1A4C"/>
    <w:rsid w:val="005C03D0"/>
    <w:rsid w:val="005C29D0"/>
    <w:rsid w:val="005E5F21"/>
    <w:rsid w:val="00614C37"/>
    <w:rsid w:val="0063297F"/>
    <w:rsid w:val="006338C5"/>
    <w:rsid w:val="00637E6A"/>
    <w:rsid w:val="00654E88"/>
    <w:rsid w:val="0069690F"/>
    <w:rsid w:val="006E1B4D"/>
    <w:rsid w:val="006F66F3"/>
    <w:rsid w:val="007178B5"/>
    <w:rsid w:val="00723BBE"/>
    <w:rsid w:val="00757EB6"/>
    <w:rsid w:val="0078683A"/>
    <w:rsid w:val="007C503B"/>
    <w:rsid w:val="00823D85"/>
    <w:rsid w:val="00861B19"/>
    <w:rsid w:val="00887C4F"/>
    <w:rsid w:val="008B0F7C"/>
    <w:rsid w:val="008E2552"/>
    <w:rsid w:val="00920515"/>
    <w:rsid w:val="00924D25"/>
    <w:rsid w:val="00941E78"/>
    <w:rsid w:val="009449A0"/>
    <w:rsid w:val="00972165"/>
    <w:rsid w:val="009917CB"/>
    <w:rsid w:val="009971BA"/>
    <w:rsid w:val="009C591F"/>
    <w:rsid w:val="009F739B"/>
    <w:rsid w:val="00A144F1"/>
    <w:rsid w:val="00A402B2"/>
    <w:rsid w:val="00A84462"/>
    <w:rsid w:val="00A94420"/>
    <w:rsid w:val="00A97028"/>
    <w:rsid w:val="00AA2866"/>
    <w:rsid w:val="00AA4436"/>
    <w:rsid w:val="00AB3F1E"/>
    <w:rsid w:val="00AF04E9"/>
    <w:rsid w:val="00B01FBF"/>
    <w:rsid w:val="00B150A4"/>
    <w:rsid w:val="00B231A9"/>
    <w:rsid w:val="00B27181"/>
    <w:rsid w:val="00B526C6"/>
    <w:rsid w:val="00B538F3"/>
    <w:rsid w:val="00B57836"/>
    <w:rsid w:val="00B57B8A"/>
    <w:rsid w:val="00B66A5B"/>
    <w:rsid w:val="00BE5A08"/>
    <w:rsid w:val="00C1180F"/>
    <w:rsid w:val="00C247C6"/>
    <w:rsid w:val="00C25377"/>
    <w:rsid w:val="00C2588D"/>
    <w:rsid w:val="00C65D39"/>
    <w:rsid w:val="00C67C4D"/>
    <w:rsid w:val="00C779D5"/>
    <w:rsid w:val="00C950F1"/>
    <w:rsid w:val="00CB16A2"/>
    <w:rsid w:val="00CB7F87"/>
    <w:rsid w:val="00CE529F"/>
    <w:rsid w:val="00D11B65"/>
    <w:rsid w:val="00D142B2"/>
    <w:rsid w:val="00D332D8"/>
    <w:rsid w:val="00D50A69"/>
    <w:rsid w:val="00D566C1"/>
    <w:rsid w:val="00D57C56"/>
    <w:rsid w:val="00D6048B"/>
    <w:rsid w:val="00D72A0B"/>
    <w:rsid w:val="00D752FC"/>
    <w:rsid w:val="00D97FB4"/>
    <w:rsid w:val="00DB35AF"/>
    <w:rsid w:val="00DC052C"/>
    <w:rsid w:val="00DC788F"/>
    <w:rsid w:val="00DD1A6F"/>
    <w:rsid w:val="00E03DEC"/>
    <w:rsid w:val="00E07C41"/>
    <w:rsid w:val="00E20DE1"/>
    <w:rsid w:val="00E319E5"/>
    <w:rsid w:val="00E5213A"/>
    <w:rsid w:val="00E73BA5"/>
    <w:rsid w:val="00E85BBA"/>
    <w:rsid w:val="00EA7FE9"/>
    <w:rsid w:val="00EC150A"/>
    <w:rsid w:val="00ED099F"/>
    <w:rsid w:val="00ED3894"/>
    <w:rsid w:val="00F064CA"/>
    <w:rsid w:val="00F065FC"/>
    <w:rsid w:val="00F15B38"/>
    <w:rsid w:val="00F21F27"/>
    <w:rsid w:val="00F22482"/>
    <w:rsid w:val="00F264A7"/>
    <w:rsid w:val="00F35129"/>
    <w:rsid w:val="00F611DC"/>
    <w:rsid w:val="00FC0DCA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F9A30F"/>
  <w15:chartTrackingRefBased/>
  <w15:docId w15:val="{3E17882F-0DB3-4A38-9E3B-3CD0B1E0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BBA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E85BBA"/>
    <w:pPr>
      <w:keepNext/>
      <w:numPr>
        <w:numId w:val="29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E85BBA"/>
    <w:pPr>
      <w:numPr>
        <w:ilvl w:val="1"/>
        <w:numId w:val="29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E85BBA"/>
    <w:pPr>
      <w:numPr>
        <w:ilvl w:val="2"/>
        <w:numId w:val="29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E85BBA"/>
    <w:pPr>
      <w:numPr>
        <w:ilvl w:val="3"/>
        <w:numId w:val="29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E85BBA"/>
    <w:pPr>
      <w:numPr>
        <w:ilvl w:val="4"/>
        <w:numId w:val="29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E85BBA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E85BBA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E85BBA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E85BBA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E85BB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85BBA"/>
  </w:style>
  <w:style w:type="character" w:customStyle="1" w:styleId="WW8Num1z0">
    <w:name w:val="WW8Num1z0"/>
    <w:rPr>
      <w:rFonts w:ascii="Times New Roman" w:eastAsia="MS Mincho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8Num2ztrue0">
    <w:name w:val="WW8Num2ztrue"/>
  </w:style>
  <w:style w:type="character" w:customStyle="1" w:styleId="WW8Num2ztrue1">
    <w:name w:val="WW8Num2ztrue"/>
  </w:style>
  <w:style w:type="character" w:customStyle="1" w:styleId="WW8Num2ztrue2">
    <w:name w:val="WW8Num2ztrue"/>
  </w:style>
  <w:style w:type="character" w:customStyle="1" w:styleId="WW8Num2ztrue3">
    <w:name w:val="WW8Num2ztrue"/>
  </w:style>
  <w:style w:type="character" w:customStyle="1" w:styleId="WW8Num2ztrue4">
    <w:name w:val="WW8Num2ztrue"/>
  </w:style>
  <w:style w:type="character" w:customStyle="1" w:styleId="WW8Num2ztrue5">
    <w:name w:val="WW8Num2ztrue"/>
  </w:style>
  <w:style w:type="character" w:customStyle="1" w:styleId="WW8Num2ztrue6">
    <w:name w:val="WW8Num2ztrue"/>
  </w:style>
  <w:style w:type="character" w:customStyle="1" w:styleId="WW8Num3z0">
    <w:name w:val="WW8Num3z0"/>
    <w:rPr>
      <w:rFonts w:ascii="Times New Roman" w:eastAsia="MS Mincho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MS Mincho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false">
    <w:name w:val="WW8Num5zfalse"/>
    <w:rPr>
      <w:szCs w:val="24"/>
      <w:vertAlign w:val="subscript"/>
      <w:lang w:eastAsia="ja-JP"/>
    </w:rPr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5ztrue6">
    <w:name w:val="WW8Num5ztrue"/>
  </w:style>
  <w:style w:type="character" w:customStyle="1" w:styleId="WW8Num6z0">
    <w:name w:val="WW8Num6z0"/>
    <w:rPr>
      <w:rFonts w:ascii="Arial" w:hAnsi="Arial" w:cs="Arial"/>
      <w:b/>
      <w:i w:val="0"/>
      <w:sz w:val="26"/>
    </w:rPr>
  </w:style>
  <w:style w:type="character" w:customStyle="1" w:styleId="WW8Num6z1">
    <w:name w:val="WW8Num6z1"/>
    <w:rPr>
      <w:rFonts w:ascii="Arial" w:hAnsi="Arial" w:cs="Arial"/>
      <w:b/>
      <w:i w:val="0"/>
      <w:sz w:val="24"/>
    </w:rPr>
  </w:style>
  <w:style w:type="character" w:customStyle="1" w:styleId="WW8Num6z2">
    <w:name w:val="WW8Num6z2"/>
    <w:rPr>
      <w:rFonts w:ascii="Arial" w:hAnsi="Arial" w:cs="Arial"/>
      <w:b/>
      <w:i/>
      <w:sz w:val="24"/>
    </w:rPr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8Num7ztrue0">
    <w:name w:val="WW8Num7ztrue"/>
  </w:style>
  <w:style w:type="character" w:customStyle="1" w:styleId="WW8Num7ztrue1">
    <w:name w:val="WW8Num7ztrue"/>
  </w:style>
  <w:style w:type="character" w:customStyle="1" w:styleId="WW8Num7ztrue2">
    <w:name w:val="WW8Num7ztrue"/>
  </w:style>
  <w:style w:type="character" w:customStyle="1" w:styleId="WW8Num7ztrue3">
    <w:name w:val="WW8Num7ztrue"/>
  </w:style>
  <w:style w:type="character" w:customStyle="1" w:styleId="WW8Num7ztrue4">
    <w:name w:val="WW8Num7ztrue"/>
  </w:style>
  <w:style w:type="character" w:customStyle="1" w:styleId="WW8Num7ztrue5">
    <w:name w:val="WW8Num7ztrue"/>
  </w:style>
  <w:style w:type="character" w:customStyle="1" w:styleId="WW8Num7ztrue6">
    <w:name w:val="WW8Num7ztrue"/>
  </w:style>
  <w:style w:type="character" w:customStyle="1" w:styleId="WW8Num8z0">
    <w:name w:val="WW8Num8z0"/>
    <w:rPr>
      <w:u w:val="single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9z0">
    <w:name w:val="WW8Num9z0"/>
    <w:rPr>
      <w:rFonts w:ascii="Times New Roman" w:eastAsia="MS Mincho" w:hAnsi="Times New Roman" w:cs="Times New Roman"/>
      <w:szCs w:val="24"/>
      <w:vertAlign w:val="subscript"/>
      <w:lang w:eastAsia="ja-JP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false">
    <w:name w:val="WW8Num10zfalse"/>
    <w:rPr>
      <w:szCs w:val="24"/>
      <w:vertAlign w:val="subscript"/>
      <w:lang w:eastAsia="ja-JP"/>
    </w:rPr>
  </w:style>
  <w:style w:type="character" w:customStyle="1" w:styleId="WW8Num10ztrue">
    <w:name w:val="WW8Num10ztrue"/>
  </w:style>
  <w:style w:type="character" w:customStyle="1" w:styleId="WW8Num10ztrue0">
    <w:name w:val="WW8Num10ztrue"/>
  </w:style>
  <w:style w:type="character" w:customStyle="1" w:styleId="WW8Num10ztrue1">
    <w:name w:val="WW8Num10ztrue"/>
  </w:style>
  <w:style w:type="character" w:customStyle="1" w:styleId="WW8Num10ztrue2">
    <w:name w:val="WW8Num10ztrue"/>
  </w:style>
  <w:style w:type="character" w:customStyle="1" w:styleId="WW8Num10ztrue3">
    <w:name w:val="WW8Num10ztrue"/>
  </w:style>
  <w:style w:type="character" w:customStyle="1" w:styleId="WW8Num10ztrue4">
    <w:name w:val="WW8Num10ztrue"/>
  </w:style>
  <w:style w:type="character" w:customStyle="1" w:styleId="WW8Num10ztrue5">
    <w:name w:val="WW8Num10ztrue"/>
  </w:style>
  <w:style w:type="character" w:customStyle="1" w:styleId="WW8Num10ztrue6">
    <w:name w:val="WW8Num10ztrue"/>
  </w:style>
  <w:style w:type="character" w:customStyle="1" w:styleId="WW8Num11zfalse">
    <w:name w:val="WW8Num11zfalse"/>
    <w:rPr>
      <w:szCs w:val="24"/>
      <w:vertAlign w:val="subscript"/>
      <w:lang w:eastAsia="ja-JP"/>
    </w:rPr>
  </w:style>
  <w:style w:type="character" w:customStyle="1" w:styleId="WW8Num11ztrue">
    <w:name w:val="WW8Num11ztrue"/>
  </w:style>
  <w:style w:type="character" w:customStyle="1" w:styleId="WW8Num11ztrue0">
    <w:name w:val="WW8Num11ztrue"/>
  </w:style>
  <w:style w:type="character" w:customStyle="1" w:styleId="WW8Num11ztrue1">
    <w:name w:val="WW8Num11ztrue"/>
  </w:style>
  <w:style w:type="character" w:customStyle="1" w:styleId="WW8Num11ztrue2">
    <w:name w:val="WW8Num11ztrue"/>
  </w:style>
  <w:style w:type="character" w:customStyle="1" w:styleId="WW8Num11ztrue3">
    <w:name w:val="WW8Num11ztrue"/>
  </w:style>
  <w:style w:type="character" w:customStyle="1" w:styleId="WW8Num11ztrue4">
    <w:name w:val="WW8Num11ztrue"/>
  </w:style>
  <w:style w:type="character" w:customStyle="1" w:styleId="WW8Num11ztrue5">
    <w:name w:val="WW8Num11ztrue"/>
  </w:style>
  <w:style w:type="character" w:customStyle="1" w:styleId="WW8Num11ztrue6">
    <w:name w:val="WW8Num11ztrue"/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8Num12ztrue0">
    <w:name w:val="WW8Num12ztrue"/>
  </w:style>
  <w:style w:type="character" w:customStyle="1" w:styleId="WW8Num12ztrue1">
    <w:name w:val="WW8Num12ztrue"/>
  </w:style>
  <w:style w:type="character" w:customStyle="1" w:styleId="WW8Num12ztrue2">
    <w:name w:val="WW8Num12ztrue"/>
  </w:style>
  <w:style w:type="character" w:customStyle="1" w:styleId="WW8Num12ztrue3">
    <w:name w:val="WW8Num12ztrue"/>
  </w:style>
  <w:style w:type="character" w:customStyle="1" w:styleId="WW8Num12ztrue4">
    <w:name w:val="WW8Num12ztrue"/>
  </w:style>
  <w:style w:type="character" w:customStyle="1" w:styleId="WW8Num12ztrue5">
    <w:name w:val="WW8Num12ztrue"/>
  </w:style>
  <w:style w:type="character" w:customStyle="1" w:styleId="WW8Num12ztrue6">
    <w:name w:val="WW8Num12ztrue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CitationHTML">
    <w:name w:val="HTML Cite"/>
    <w:basedOn w:val="Policepardfaut1"/>
    <w:rPr>
      <w:i w:val="0"/>
      <w:iCs w:val="0"/>
      <w:color w:val="0E774A"/>
    </w:rPr>
  </w:style>
  <w:style w:type="character" w:styleId="Lienhypertexte">
    <w:name w:val="Hyperlink"/>
    <w:basedOn w:val="Policepardfaut"/>
    <w:rsid w:val="00E85BBA"/>
    <w:rPr>
      <w:color w:val="0000FF"/>
      <w:u w:val="single"/>
    </w:rPr>
  </w:style>
  <w:style w:type="character" w:styleId="Lienhypertextesuivivisit">
    <w:name w:val="FollowedHyperlink"/>
    <w:basedOn w:val="Policepardfaut1"/>
    <w:rPr>
      <w:color w:val="800080"/>
      <w:u w:val="single"/>
    </w:rPr>
  </w:style>
  <w:style w:type="paragraph" w:customStyle="1" w:styleId="Titre50">
    <w:name w:val="Titre5"/>
    <w:basedOn w:val="Normal"/>
    <w:next w:val="Corpsdetext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E85BBA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E85BBA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10">
    <w:name w:val="Titre1"/>
    <w:basedOn w:val="Normal"/>
    <w:next w:val="Normal12"/>
    <w:pPr>
      <w:spacing w:before="120" w:after="60"/>
      <w:jc w:val="center"/>
    </w:pPr>
    <w:rPr>
      <w:rFonts w:ascii="Arial" w:hAnsi="Arial" w:cs="Arial"/>
      <w:b/>
      <w:caps/>
      <w:sz w:val="26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 w:cs="Arial"/>
      <w:b/>
      <w:sz w:val="26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Titre40">
    <w:name w:val="Titre4"/>
    <w:basedOn w:val="Normal12"/>
    <w:next w:val="Normal12"/>
    <w:pPr>
      <w:spacing w:before="60"/>
      <w:ind w:left="567"/>
    </w:pPr>
    <w:rPr>
      <w:b/>
      <w:i/>
    </w:rPr>
  </w:style>
  <w:style w:type="paragraph" w:customStyle="1" w:styleId="titre0gauche">
    <w:name w:val="titre 0 gauche"/>
    <w:basedOn w:val="Titre20"/>
    <w:pPr>
      <w:spacing w:before="0"/>
    </w:pPr>
  </w:style>
  <w:style w:type="paragraph" w:customStyle="1" w:styleId="Titre0">
    <w:name w:val="Titre 0"/>
    <w:basedOn w:val="Titre20"/>
    <w:pPr>
      <w:spacing w:before="0"/>
      <w:jc w:val="center"/>
    </w:pPr>
    <w:rPr>
      <w:caps/>
      <w:sz w:val="28"/>
      <w:szCs w:val="28"/>
    </w:rPr>
  </w:style>
  <w:style w:type="paragraph" w:customStyle="1" w:styleId="titre0droite">
    <w:name w:val="titre 0 droite"/>
    <w:basedOn w:val="Titre20"/>
    <w:pPr>
      <w:spacing w:before="0"/>
      <w:jc w:val="right"/>
    </w:pPr>
  </w:style>
  <w:style w:type="paragraph" w:styleId="En-tte">
    <w:name w:val="header"/>
    <w:basedOn w:val="Normal"/>
    <w:link w:val="En-tteCar"/>
    <w:rsid w:val="00E85BBA"/>
    <w:pPr>
      <w:tabs>
        <w:tab w:val="center" w:pos="4536"/>
        <w:tab w:val="right" w:pos="9072"/>
      </w:tabs>
    </w:pPr>
  </w:style>
  <w:style w:type="paragraph" w:customStyle="1" w:styleId="Titre1Lydie">
    <w:name w:val="Titre 1 Lydie"/>
    <w:basedOn w:val="Titre20"/>
    <w:next w:val="Normal12"/>
    <w:pPr>
      <w:numPr>
        <w:numId w:val="4"/>
      </w:numPr>
      <w:spacing w:after="60"/>
    </w:pPr>
    <w:rPr>
      <w:u w:val="single"/>
    </w:rPr>
  </w:style>
  <w:style w:type="paragraph" w:customStyle="1" w:styleId="Titre2Lydie">
    <w:name w:val="Titre 2 Lydie"/>
    <w:basedOn w:val="Titre30"/>
    <w:next w:val="Normal12"/>
    <w:pPr>
      <w:numPr>
        <w:ilvl w:val="1"/>
        <w:numId w:val="1"/>
      </w:numPr>
      <w:spacing w:before="60" w:after="60"/>
      <w:outlineLvl w:val="1"/>
    </w:pPr>
    <w:rPr>
      <w:rFonts w:ascii="Arial" w:hAnsi="Arial" w:cs="Arial"/>
      <w:sz w:val="22"/>
      <w:u w:val="single"/>
    </w:rPr>
  </w:style>
  <w:style w:type="paragraph" w:customStyle="1" w:styleId="Titre3Lydie">
    <w:name w:val="Titre 3 Lydie"/>
    <w:basedOn w:val="Titre40"/>
    <w:next w:val="Normal12"/>
    <w:pPr>
      <w:numPr>
        <w:ilvl w:val="2"/>
        <w:numId w:val="1"/>
      </w:numPr>
      <w:spacing w:after="60"/>
      <w:outlineLvl w:val="2"/>
    </w:pPr>
    <w:rPr>
      <w:i w:val="0"/>
      <w:szCs w:val="24"/>
      <w:u w:val="single"/>
    </w:rPr>
  </w:style>
  <w:style w:type="paragraph" w:styleId="Pieddepage">
    <w:name w:val="footer"/>
    <w:basedOn w:val="Normal"/>
    <w:link w:val="PieddepageCar"/>
    <w:uiPriority w:val="99"/>
    <w:rsid w:val="00E85BBA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StyleTitre014pt">
    <w:name w:val="Style Titre 0 + 14 pt"/>
    <w:basedOn w:val="Titre0"/>
    <w:rPr>
      <w:bCs/>
    </w:rPr>
  </w:style>
  <w:style w:type="paragraph" w:customStyle="1" w:styleId="StyleTitre015pt">
    <w:name w:val="Style Titre 0 + 15 pt"/>
    <w:basedOn w:val="Titre0"/>
    <w:rPr>
      <w:bCs/>
    </w:rPr>
  </w:style>
  <w:style w:type="paragraph" w:customStyle="1" w:styleId="intro">
    <w:name w:val="intro"/>
    <w:basedOn w:val="Normal"/>
  </w:style>
  <w:style w:type="paragraph" w:customStyle="1" w:styleId="titre1bruno">
    <w:name w:val="titre 1 bruno"/>
    <w:basedOn w:val="Normal"/>
    <w:next w:val="Normal"/>
    <w:pPr>
      <w:numPr>
        <w:numId w:val="3"/>
      </w:numPr>
      <w:spacing w:before="120"/>
    </w:pPr>
    <w:rPr>
      <w:rFonts w:ascii="Arial" w:hAnsi="Arial" w:cs="Arial"/>
      <w:b/>
      <w:sz w:val="26"/>
      <w:u w:val="single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  <w:u w:val="single"/>
    </w:rPr>
  </w:style>
  <w:style w:type="paragraph" w:customStyle="1" w:styleId="titre3bruno">
    <w:name w:val="titre 3 bruno"/>
    <w:basedOn w:val="Normal"/>
    <w:next w:val="Normal"/>
    <w:pPr>
      <w:tabs>
        <w:tab w:val="num" w:pos="0"/>
      </w:tabs>
    </w:pPr>
    <w:rPr>
      <w:rFonts w:ascii="Arial" w:hAnsi="Arial" w:cs="Arial"/>
      <w:b/>
      <w:i/>
      <w:sz w:val="24"/>
      <w:u w:val="single"/>
    </w:rPr>
  </w:style>
  <w:style w:type="paragraph" w:customStyle="1" w:styleId="prsentation">
    <w:name w:val="présentation"/>
    <w:basedOn w:val="Normal"/>
    <w:pPr>
      <w:keepNext/>
      <w:spacing w:after="120" w:line="360" w:lineRule="auto"/>
      <w:jc w:val="both"/>
    </w:pPr>
    <w:rPr>
      <w:i/>
    </w:rPr>
  </w:style>
  <w:style w:type="paragraph" w:customStyle="1" w:styleId="Titre100">
    <w:name w:val="Titre 10"/>
    <w:basedOn w:val="Titre4"/>
    <w:next w:val="Corpsdetexte"/>
    <w:pPr>
      <w:jc w:val="both"/>
    </w:pPr>
    <w:rPr>
      <w:color w:val="FF0000"/>
      <w:u w:val="single"/>
    </w:rPr>
  </w:style>
  <w:style w:type="paragraph" w:customStyle="1" w:styleId="I-">
    <w:name w:val="I-"/>
    <w:basedOn w:val="Normal"/>
    <w:pPr>
      <w:tabs>
        <w:tab w:val="left" w:pos="567"/>
      </w:tabs>
      <w:spacing w:before="240" w:after="120"/>
      <w:ind w:left="567"/>
      <w:jc w:val="both"/>
    </w:pPr>
    <w:rPr>
      <w:sz w:val="28"/>
      <w:szCs w:val="24"/>
      <w:u w:val="single"/>
    </w:rPr>
  </w:style>
  <w:style w:type="paragraph" w:customStyle="1" w:styleId="Chapitre">
    <w:name w:val="Chapitre"/>
    <w:basedOn w:val="Normal"/>
    <w:pPr>
      <w:tabs>
        <w:tab w:val="left" w:pos="567"/>
      </w:tabs>
      <w:spacing w:before="120" w:after="120"/>
      <w:jc w:val="center"/>
    </w:pPr>
    <w:rPr>
      <w:smallCaps/>
      <w:color w:val="FF0000"/>
      <w:sz w:val="32"/>
      <w:szCs w:val="24"/>
    </w:rPr>
  </w:style>
  <w:style w:type="paragraph" w:customStyle="1" w:styleId="TP">
    <w:name w:val="TP"/>
    <w:basedOn w:val="Normal"/>
    <w:pPr>
      <w:tabs>
        <w:tab w:val="left" w:pos="567"/>
      </w:tabs>
      <w:spacing w:before="120" w:after="120"/>
      <w:jc w:val="both"/>
    </w:pPr>
    <w:rPr>
      <w:b/>
      <w:sz w:val="24"/>
      <w:szCs w:val="24"/>
    </w:rPr>
  </w:style>
  <w:style w:type="paragraph" w:customStyle="1" w:styleId="1">
    <w:name w:val="1)"/>
    <w:basedOn w:val="Normal"/>
    <w:pPr>
      <w:tabs>
        <w:tab w:val="left" w:pos="567"/>
      </w:tabs>
      <w:spacing w:before="240" w:after="60"/>
      <w:ind w:left="1134"/>
      <w:jc w:val="both"/>
    </w:pPr>
    <w:rPr>
      <w:i/>
      <w:sz w:val="26"/>
      <w:szCs w:val="24"/>
      <w:u w:val="single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a">
    <w:name w:val="a)"/>
    <w:basedOn w:val="Normal"/>
    <w:pPr>
      <w:tabs>
        <w:tab w:val="left" w:pos="567"/>
      </w:tabs>
      <w:spacing w:before="240" w:after="20"/>
      <w:ind w:left="1701"/>
      <w:jc w:val="both"/>
    </w:pPr>
    <w:rPr>
      <w:sz w:val="24"/>
      <w:szCs w:val="24"/>
      <w:u w:val="single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Titre1Car">
    <w:name w:val="Titre 1 Car"/>
    <w:basedOn w:val="Policepardfaut"/>
    <w:link w:val="Titre1"/>
    <w:rsid w:val="00E85BBA"/>
    <w:rPr>
      <w:b/>
      <w:bCs/>
      <w:snapToGrid w:val="0"/>
      <w:sz w:val="22"/>
      <w:szCs w:val="22"/>
      <w:u w:val="double"/>
    </w:rPr>
  </w:style>
  <w:style w:type="paragraph" w:styleId="Titre">
    <w:name w:val="Title"/>
    <w:basedOn w:val="Normal"/>
    <w:next w:val="Normal"/>
    <w:link w:val="TitreCar"/>
    <w:qFormat/>
    <w:rsid w:val="00E85BBA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E85BBA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paragraph" w:customStyle="1" w:styleId="Nom">
    <w:name w:val="Nom"/>
    <w:basedOn w:val="Normal"/>
    <w:rsid w:val="00F21F27"/>
    <w:rPr>
      <w:sz w:val="12"/>
      <w:lang w:eastAsia="fr-FR"/>
    </w:rPr>
  </w:style>
  <w:style w:type="paragraph" w:styleId="Paragraphedeliste">
    <w:name w:val="List Paragraph"/>
    <w:basedOn w:val="Normal"/>
    <w:uiPriority w:val="34"/>
    <w:qFormat/>
    <w:rsid w:val="00E85BBA"/>
    <w:pPr>
      <w:ind w:left="720"/>
      <w:contextualSpacing/>
    </w:pPr>
  </w:style>
  <w:style w:type="table" w:styleId="Grilledutableau">
    <w:name w:val="Table Grid"/>
    <w:basedOn w:val="TableauNormal"/>
    <w:uiPriority w:val="59"/>
    <w:rsid w:val="00E85BBA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E85BBA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rsid w:val="00E85BBA"/>
    <w:rPr>
      <w:sz w:val="22"/>
      <w:szCs w:val="22"/>
      <w:lang w:eastAsia="zh-CN"/>
    </w:rPr>
  </w:style>
  <w:style w:type="paragraph" w:customStyle="1" w:styleId="point1">
    <w:name w:val="point1"/>
    <w:basedOn w:val="Normal"/>
    <w:rsid w:val="00E85BBA"/>
    <w:pPr>
      <w:numPr>
        <w:numId w:val="18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E85BBA"/>
    <w:pPr>
      <w:numPr>
        <w:numId w:val="26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E85BBA"/>
    <w:pPr>
      <w:ind w:left="284"/>
    </w:pPr>
  </w:style>
  <w:style w:type="paragraph" w:customStyle="1" w:styleId="fl2">
    <w:name w:val="fl2"/>
    <w:basedOn w:val="fl1"/>
    <w:rsid w:val="00E85BBA"/>
    <w:pPr>
      <w:ind w:left="852"/>
    </w:pPr>
  </w:style>
  <w:style w:type="paragraph" w:customStyle="1" w:styleId="fl3">
    <w:name w:val="fl3"/>
    <w:basedOn w:val="fl2"/>
    <w:rsid w:val="00E85BBA"/>
    <w:pPr>
      <w:ind w:left="1136"/>
    </w:pPr>
  </w:style>
  <w:style w:type="paragraph" w:customStyle="1" w:styleId="fl4">
    <w:name w:val="fl4"/>
    <w:basedOn w:val="fl3"/>
    <w:rsid w:val="00E85BBA"/>
    <w:pPr>
      <w:ind w:left="1420"/>
    </w:pPr>
  </w:style>
  <w:style w:type="character" w:customStyle="1" w:styleId="Maths">
    <w:name w:val="Maths"/>
    <w:basedOn w:val="Policepardfaut"/>
    <w:rsid w:val="00E85BBA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E85BBA"/>
    <w:pPr>
      <w:numPr>
        <w:numId w:val="16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E85BBA"/>
    <w:rPr>
      <w:rFonts w:ascii="Times New Roman" w:hAnsi="Times New Roman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E85BBA"/>
    <w:rPr>
      <w:sz w:val="16"/>
      <w:szCs w:val="22"/>
      <w:lang w:eastAsia="zh-CN"/>
    </w:rPr>
  </w:style>
  <w:style w:type="paragraph" w:customStyle="1" w:styleId="point0">
    <w:name w:val="point0"/>
    <w:basedOn w:val="Normal"/>
    <w:rsid w:val="00E85BBA"/>
    <w:pPr>
      <w:numPr>
        <w:numId w:val="17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E85BBA"/>
    <w:pPr>
      <w:numPr>
        <w:numId w:val="19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E85BBA"/>
    <w:pPr>
      <w:numPr>
        <w:numId w:val="2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E85BBA"/>
    <w:pPr>
      <w:numPr>
        <w:numId w:val="2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E85BBA"/>
    <w:pPr>
      <w:numPr>
        <w:numId w:val="23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E85BBA"/>
    <w:pPr>
      <w:numPr>
        <w:numId w:val="22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E85BBA"/>
    <w:pPr>
      <w:ind w:left="1418"/>
    </w:pPr>
  </w:style>
  <w:style w:type="paragraph" w:customStyle="1" w:styleId="point4a">
    <w:name w:val="point4a"/>
    <w:basedOn w:val="point3a"/>
    <w:rsid w:val="00E85BBA"/>
    <w:pPr>
      <w:numPr>
        <w:numId w:val="24"/>
      </w:numPr>
    </w:pPr>
  </w:style>
  <w:style w:type="paragraph" w:customStyle="1" w:styleId="point5">
    <w:name w:val="point5"/>
    <w:basedOn w:val="Normal"/>
    <w:rsid w:val="00E85BBA"/>
    <w:pPr>
      <w:numPr>
        <w:numId w:val="25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E85BBA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E85BBA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5B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BBA"/>
    <w:rPr>
      <w:rFonts w:ascii="Tahoma" w:hAnsi="Tahoma" w:cs="Tahoma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E85BBA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E85BBA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E85BBA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E85BBA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E85BBA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E85BBA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E85BBA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E85BBA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0">
    <w:name w:val="titre0"/>
    <w:basedOn w:val="Titre1"/>
    <w:rsid w:val="00E85BBA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DC7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chimie.ostralo.net/dissolution/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cbqG557-L4o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19" Type="http://schemas.openxmlformats.org/officeDocument/2006/relationships/image" Target="media/image9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5BFBB-0964-4BEC-908D-E6F31C58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743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4824</CharactersWithSpaces>
  <SharedDoc>false</SharedDoc>
  <HLinks>
    <vt:vector size="12" baseType="variant">
      <vt:variant>
        <vt:i4>3801089</vt:i4>
      </vt:variant>
      <vt:variant>
        <vt:i4>3</vt:i4>
      </vt:variant>
      <vt:variant>
        <vt:i4>0</vt:i4>
      </vt:variant>
      <vt:variant>
        <vt:i4>5</vt:i4>
      </vt:variant>
      <vt:variant>
        <vt:lpwstr>http://www.ostralo.net/3_animations/swf/dissolution.swf</vt:lpwstr>
      </vt:variant>
      <vt:variant>
        <vt:lpwstr/>
      </vt:variant>
      <vt:variant>
        <vt:i4>8126482</vt:i4>
      </vt:variant>
      <vt:variant>
        <vt:i4>0</vt:i4>
      </vt:variant>
      <vt:variant>
        <vt:i4>0</vt:i4>
      </vt:variant>
      <vt:variant>
        <vt:i4>5</vt:i4>
      </vt:variant>
      <vt:variant>
        <vt:lpwstr>https://phet.colorado.edu/sims/html/states-of-matter-basics/latest/states-of-matter-basics_fr.html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41</cp:revision>
  <cp:lastPrinted>2022-03-03T16:53:00Z</cp:lastPrinted>
  <dcterms:created xsi:type="dcterms:W3CDTF">2022-03-02T19:53:00Z</dcterms:created>
  <dcterms:modified xsi:type="dcterms:W3CDTF">2022-03-03T16:53:00Z</dcterms:modified>
</cp:coreProperties>
</file>